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48A5837" w14:textId="77777777" w:rsidR="004D361E" w:rsidRDefault="004D361E">
      <w:pPr>
        <w:spacing w:line="360" w:lineRule="auto"/>
        <w:jc w:val="both"/>
        <w:rPr>
          <w:rFonts w:ascii="Arial" w:hAnsi="Arial"/>
          <w:b/>
          <w:sz w:val="28"/>
        </w:rPr>
      </w:pPr>
    </w:p>
    <w:p w14:paraId="6A6704CE" w14:textId="1EF1C394" w:rsidR="00BB7CFD" w:rsidRPr="007D7CB4" w:rsidRDefault="00BB7CFD">
      <w:pPr>
        <w:pStyle w:val="Nadpis3"/>
      </w:pPr>
      <w:r w:rsidRPr="007D7CB4">
        <w:t>D.1.</w:t>
      </w:r>
      <w:r w:rsidR="009713AA">
        <w:t>4</w:t>
      </w:r>
      <w:r w:rsidRPr="007D7CB4">
        <w:t>.a - TECHNICKÁ ZPRÁVA</w:t>
      </w:r>
    </w:p>
    <w:p w14:paraId="0D302FFA" w14:textId="77777777" w:rsidR="00BB7CFD" w:rsidRPr="007D7CB4" w:rsidRDefault="00774029">
      <w:pPr>
        <w:pStyle w:val="Nadpis3"/>
        <w:rPr>
          <w:sz w:val="28"/>
          <w:szCs w:val="28"/>
        </w:rPr>
      </w:pPr>
      <w:r w:rsidRPr="007D7CB4">
        <w:rPr>
          <w:sz w:val="28"/>
          <w:szCs w:val="28"/>
        </w:rPr>
        <w:t>SO04 - Oprava toku v ř.km 11,514 - 12,150</w:t>
      </w:r>
    </w:p>
    <w:p w14:paraId="0CAD34D5" w14:textId="77777777" w:rsidR="008E6570" w:rsidRPr="007D7CB4" w:rsidRDefault="008E6570" w:rsidP="008E6570">
      <w:pPr>
        <w:spacing w:line="360" w:lineRule="auto"/>
        <w:jc w:val="both"/>
        <w:rPr>
          <w:rFonts w:ascii="Arial" w:hAnsi="Arial"/>
          <w:sz w:val="24"/>
          <w:szCs w:val="24"/>
        </w:rPr>
      </w:pPr>
      <w:r w:rsidRPr="007D7CB4">
        <w:rPr>
          <w:rFonts w:ascii="Arial" w:hAnsi="Arial"/>
          <w:sz w:val="24"/>
          <w:szCs w:val="24"/>
        </w:rPr>
        <w:t>Součástí stavebního objektu je odstranění náletových stromových a keřových porostů z průtočného profilu koryta, těžba sedimentů, oprava břehového opevnění a oprava stabilizačních stupňů v předmětném úseku toku.</w:t>
      </w:r>
    </w:p>
    <w:p w14:paraId="3BE8D4DD" w14:textId="77777777" w:rsidR="009713AA" w:rsidRPr="00536EDE" w:rsidRDefault="009713AA" w:rsidP="009713AA">
      <w:pPr>
        <w:pStyle w:val="Zkladntextodsazen"/>
        <w:ind w:firstLine="0"/>
        <w:rPr>
          <w:b/>
          <w:bCs/>
          <w:sz w:val="28"/>
          <w:szCs w:val="28"/>
        </w:rPr>
      </w:pPr>
      <w:r>
        <w:rPr>
          <w:b/>
          <w:bCs/>
          <w:sz w:val="28"/>
          <w:szCs w:val="28"/>
        </w:rPr>
        <w:t xml:space="preserve">1. </w:t>
      </w:r>
      <w:r w:rsidRPr="00536EDE">
        <w:rPr>
          <w:b/>
          <w:bCs/>
          <w:sz w:val="28"/>
          <w:szCs w:val="28"/>
        </w:rPr>
        <w:t>Odstranění náletových stromových a keřových porostů</w:t>
      </w:r>
    </w:p>
    <w:p w14:paraId="6E3B02CA" w14:textId="77777777" w:rsidR="009713AA" w:rsidRPr="00EB1E8E" w:rsidRDefault="009713AA" w:rsidP="009713AA">
      <w:pPr>
        <w:pStyle w:val="Zkladntextodsazen"/>
        <w:ind w:firstLine="0"/>
      </w:pPr>
      <w:r w:rsidRPr="008E2744">
        <w:t>V rámci stavebního objektu budou odstraněny větve stromů, stromové porosty a náletové křoviny</w:t>
      </w:r>
      <w:r>
        <w:t xml:space="preserve"> </w:t>
      </w:r>
      <w:r w:rsidRPr="008E2744">
        <w:t>včetně kořenového systému</w:t>
      </w:r>
      <w:r>
        <w:t xml:space="preserve"> </w:t>
      </w:r>
      <w:r w:rsidRPr="008E2744">
        <w:rPr>
          <w:szCs w:val="24"/>
        </w:rPr>
        <w:t>(porosty zasahující do průtočného profilu zájmového úseku koryta a to na délku 2/3 svahu koryta ode dna, stromové porosty v horní 1/3 svahu zůstanou zachovány</w:t>
      </w:r>
      <w:r w:rsidRPr="008E2744">
        <w:t>) a porosty bránící řádnému provedení díla.</w:t>
      </w:r>
      <w:r>
        <w:t xml:space="preserve"> </w:t>
      </w:r>
      <w:r w:rsidRPr="008E2744">
        <w:t>Dále budou odstraněny veškeré stromové a keřové porosty prorůstající plochami břehového opevnění</w:t>
      </w:r>
      <w:r>
        <w:t xml:space="preserve"> </w:t>
      </w:r>
      <w:r w:rsidRPr="00EB1E8E">
        <w:t xml:space="preserve">včetně pařezů a kořenového systému. Pařezy po očištění od zeminy, křoviny a větve stromů budou </w:t>
      </w:r>
      <w:proofErr w:type="spellStart"/>
      <w:r w:rsidRPr="00EB1E8E">
        <w:t>štěpkovány</w:t>
      </w:r>
      <w:proofErr w:type="spellEnd"/>
      <w:r w:rsidRPr="00EB1E8E">
        <w:t>. Jámy po pařezech budou zasypány zeminou. Zemina bude získána z odtěžených nánosů ze dna koryta toku. Zemina musí být prostá zbytků vegetace a zbavená organických nečistot. Kmeny budou odvezeny na mezideponii určenou investorem k dalšímu využití. Dopravní vzdálenost do 2km.</w:t>
      </w:r>
    </w:p>
    <w:p w14:paraId="68E6FDC9" w14:textId="77777777" w:rsidR="009713AA" w:rsidRPr="00EB1E8E" w:rsidRDefault="009713AA" w:rsidP="009713AA">
      <w:pPr>
        <w:spacing w:line="360" w:lineRule="auto"/>
        <w:jc w:val="both"/>
        <w:rPr>
          <w:rFonts w:ascii="Arial" w:hAnsi="Arial"/>
          <w:b/>
          <w:bCs/>
          <w:sz w:val="28"/>
          <w:szCs w:val="28"/>
        </w:rPr>
      </w:pPr>
      <w:r w:rsidRPr="00EB1E8E">
        <w:rPr>
          <w:rFonts w:ascii="Arial" w:hAnsi="Arial"/>
          <w:b/>
          <w:bCs/>
          <w:sz w:val="28"/>
          <w:szCs w:val="28"/>
        </w:rPr>
        <w:t>2. Těžba sedimentů</w:t>
      </w:r>
    </w:p>
    <w:p w14:paraId="00A2F259" w14:textId="77777777" w:rsidR="009713AA" w:rsidRPr="00EB1E8E" w:rsidRDefault="009713AA" w:rsidP="009713AA">
      <w:pPr>
        <w:spacing w:line="360" w:lineRule="auto"/>
        <w:jc w:val="both"/>
        <w:rPr>
          <w:rFonts w:ascii="Arial" w:hAnsi="Arial"/>
          <w:sz w:val="24"/>
          <w:szCs w:val="24"/>
        </w:rPr>
      </w:pPr>
      <w:r w:rsidRPr="00EB1E8E">
        <w:rPr>
          <w:rFonts w:ascii="Arial" w:hAnsi="Arial"/>
          <w:sz w:val="24"/>
          <w:szCs w:val="24"/>
        </w:rPr>
        <w:t xml:space="preserve">Těžba sedimentů se provede na úroveň paty stávajícího opevnění dna a svahů koryta, tzn. na úroveň běžné hladiny v korytě toku. Části dna profilu pod úrovní stávající paty (běžné hladiny) zůstanou v původním stavu, tzn, nebudou upravovány. V těchto úsecích budou ve dně osazeny solitérní kameny nebo skupina kamenů sloužící jako úkryt pro vodní živočichy. Velikost kamenů bude volena dle hloubky vody v místě osazení kamenů, kameny horním lícem nesmí zasahovat nad úroveň stávající paty, tzn nad úroveň běžné hladiny vody v korytě. </w:t>
      </w:r>
    </w:p>
    <w:p w14:paraId="0637EA25" w14:textId="77777777" w:rsidR="009713AA" w:rsidRPr="00EB1E8E" w:rsidRDefault="009713AA" w:rsidP="009713AA">
      <w:pPr>
        <w:spacing w:line="360" w:lineRule="auto"/>
        <w:jc w:val="both"/>
        <w:rPr>
          <w:rFonts w:ascii="Arial" w:hAnsi="Arial"/>
          <w:sz w:val="24"/>
          <w:szCs w:val="24"/>
        </w:rPr>
      </w:pPr>
      <w:r w:rsidRPr="00EB1E8E">
        <w:rPr>
          <w:rFonts w:ascii="Arial" w:hAnsi="Arial"/>
          <w:sz w:val="24"/>
          <w:szCs w:val="24"/>
        </w:rPr>
        <w:t xml:space="preserve">Před zahájením těžby sedimentů se provede odstranění travního a rákosového porostu z těženého profilu. </w:t>
      </w:r>
    </w:p>
    <w:p w14:paraId="2A1E4E8F" w14:textId="77777777" w:rsidR="009713AA" w:rsidRPr="00EB1E8E" w:rsidRDefault="009713AA" w:rsidP="009713AA">
      <w:pPr>
        <w:spacing w:line="360" w:lineRule="auto"/>
        <w:jc w:val="both"/>
        <w:rPr>
          <w:rFonts w:ascii="Arial" w:hAnsi="Arial"/>
          <w:sz w:val="24"/>
          <w:szCs w:val="24"/>
        </w:rPr>
      </w:pPr>
      <w:r w:rsidRPr="00EB1E8E">
        <w:rPr>
          <w:rFonts w:ascii="Arial" w:hAnsi="Arial"/>
          <w:sz w:val="24"/>
          <w:szCs w:val="24"/>
        </w:rPr>
        <w:t xml:space="preserve">Sedimenty z části nezpevněného profilu koryta budou odstraněny strojně, sedimenty na stávajícím opevněním budou z části odstraněny strojně, z části ručně. Podíl ručních prací při těžení sedimentů je individuální a musí být zohledněn v ceně zemních prací. </w:t>
      </w:r>
    </w:p>
    <w:p w14:paraId="67B87D00" w14:textId="77777777" w:rsidR="009713AA" w:rsidRPr="00EB1E8E" w:rsidRDefault="009713AA" w:rsidP="009713AA">
      <w:pPr>
        <w:spacing w:line="360" w:lineRule="auto"/>
        <w:jc w:val="both"/>
        <w:rPr>
          <w:rFonts w:ascii="Arial" w:hAnsi="Arial"/>
          <w:sz w:val="24"/>
          <w:szCs w:val="24"/>
        </w:rPr>
      </w:pPr>
      <w:r w:rsidRPr="00EB1E8E">
        <w:rPr>
          <w:rFonts w:ascii="Arial" w:hAnsi="Arial"/>
          <w:sz w:val="24"/>
          <w:szCs w:val="24"/>
        </w:rPr>
        <w:lastRenderedPageBreak/>
        <w:t>Sedimenty z části svahů koryta nad úrovní opevnění budou odstraněny strojně, svah po odtěžení sedimentů bude upraven do předepsaného sklonu s nutným podílem ručních prací, povrch bude oset travní směsí. Stávající nepoškozené opevnění nesmí být při těžení sedimentů porušeno.</w:t>
      </w:r>
    </w:p>
    <w:p w14:paraId="2BA05AA1" w14:textId="14EEE08E" w:rsidR="009713AA" w:rsidRPr="00EB1E8E" w:rsidRDefault="009713AA" w:rsidP="009713AA">
      <w:pPr>
        <w:spacing w:line="360" w:lineRule="auto"/>
        <w:jc w:val="both"/>
        <w:rPr>
          <w:rFonts w:ascii="Arial" w:hAnsi="Arial"/>
          <w:sz w:val="24"/>
          <w:szCs w:val="24"/>
        </w:rPr>
      </w:pPr>
      <w:r w:rsidRPr="00EB1E8E">
        <w:rPr>
          <w:rFonts w:ascii="Arial" w:hAnsi="Arial"/>
          <w:sz w:val="24"/>
          <w:szCs w:val="24"/>
        </w:rPr>
        <w:t xml:space="preserve">Vytěžené sedimenty budou v případě zvodnění dočasně ukládány podél břehu k odvodnění. Po odvodnění budou sedimenty naloženy a odvezeny k likvidaci na skládku. Nejbližší skládka ke dni zpracování projektové dokumentace je skládka A.S.A. Bystřice, s.r.o., Cihelna, Bystřice pod Hostýnem 1. Dopravní vzdálenost do </w:t>
      </w:r>
      <w:r w:rsidR="00836DE6">
        <w:rPr>
          <w:rFonts w:ascii="Arial" w:hAnsi="Arial"/>
          <w:sz w:val="24"/>
          <w:szCs w:val="24"/>
        </w:rPr>
        <w:t>6km</w:t>
      </w:r>
      <w:r w:rsidRPr="00EB1E8E">
        <w:rPr>
          <w:rFonts w:ascii="Arial" w:hAnsi="Arial"/>
          <w:sz w:val="24"/>
          <w:szCs w:val="24"/>
        </w:rPr>
        <w:t>.</w:t>
      </w:r>
    </w:p>
    <w:p w14:paraId="41C1AAC1" w14:textId="77777777" w:rsidR="009713AA" w:rsidRPr="00EB1E8E" w:rsidRDefault="009713AA" w:rsidP="009713AA">
      <w:pPr>
        <w:spacing w:line="360" w:lineRule="auto"/>
        <w:jc w:val="both"/>
        <w:rPr>
          <w:rFonts w:ascii="Arial" w:hAnsi="Arial"/>
          <w:sz w:val="24"/>
          <w:szCs w:val="24"/>
        </w:rPr>
      </w:pPr>
    </w:p>
    <w:p w14:paraId="3DC086E7" w14:textId="77777777" w:rsidR="009713AA" w:rsidRPr="00EB1E8E" w:rsidRDefault="009713AA" w:rsidP="009713AA">
      <w:pPr>
        <w:spacing w:line="360" w:lineRule="auto"/>
        <w:jc w:val="both"/>
        <w:rPr>
          <w:rFonts w:ascii="Arial" w:hAnsi="Arial"/>
          <w:b/>
          <w:bCs/>
          <w:sz w:val="28"/>
          <w:szCs w:val="28"/>
        </w:rPr>
      </w:pPr>
      <w:r w:rsidRPr="00EB1E8E">
        <w:rPr>
          <w:rFonts w:ascii="Arial" w:hAnsi="Arial"/>
          <w:b/>
          <w:bCs/>
          <w:sz w:val="28"/>
          <w:szCs w:val="28"/>
        </w:rPr>
        <w:t xml:space="preserve">3. Oprava </w:t>
      </w:r>
      <w:r>
        <w:rPr>
          <w:rFonts w:ascii="Arial" w:hAnsi="Arial"/>
          <w:b/>
          <w:bCs/>
          <w:sz w:val="28"/>
          <w:szCs w:val="28"/>
        </w:rPr>
        <w:t>koryta toku</w:t>
      </w:r>
    </w:p>
    <w:p w14:paraId="1E042F20" w14:textId="77777777" w:rsidR="009713AA" w:rsidRPr="00A15794" w:rsidRDefault="009713AA" w:rsidP="009713AA">
      <w:pPr>
        <w:spacing w:line="360" w:lineRule="auto"/>
        <w:jc w:val="both"/>
        <w:rPr>
          <w:rFonts w:ascii="Arial" w:hAnsi="Arial"/>
          <w:b/>
          <w:bCs/>
          <w:sz w:val="24"/>
          <w:szCs w:val="24"/>
        </w:rPr>
      </w:pPr>
      <w:r w:rsidRPr="00A15794">
        <w:rPr>
          <w:rFonts w:ascii="Arial" w:hAnsi="Arial"/>
          <w:b/>
          <w:bCs/>
          <w:sz w:val="24"/>
          <w:szCs w:val="24"/>
        </w:rPr>
        <w:t>3.1 Oprava opevnění svahu</w:t>
      </w:r>
    </w:p>
    <w:p w14:paraId="2190A4FC" w14:textId="77777777" w:rsidR="009713AA" w:rsidRPr="00473337" w:rsidRDefault="009713AA" w:rsidP="009713AA">
      <w:pPr>
        <w:spacing w:line="360" w:lineRule="auto"/>
        <w:jc w:val="both"/>
        <w:rPr>
          <w:rFonts w:ascii="Arial" w:hAnsi="Arial"/>
          <w:sz w:val="24"/>
          <w:szCs w:val="24"/>
        </w:rPr>
      </w:pPr>
      <w:r w:rsidRPr="00473337">
        <w:rPr>
          <w:rFonts w:ascii="Arial" w:hAnsi="Arial"/>
          <w:sz w:val="24"/>
          <w:szCs w:val="24"/>
        </w:rPr>
        <w:t xml:space="preserve">Jedná se o opravu poruch (kaveren) v konstrukci stávajícího opevnění svahu. Stávající opevnění svahu je řešeno dlažbou z lomového kamene do betonu opřenou do betonové patky nebo patky vyzděné z lomového kamene. Před zahájením opravy se provede odstranění uvolněných kamenů dlažby po obvodu kaverny, případně dlažby přesahující přes kavernu. Dále se provede vyčištění kaverny od nánosů a vegetace. </w:t>
      </w:r>
    </w:p>
    <w:p w14:paraId="45162087" w14:textId="7048FBEF" w:rsidR="009713AA" w:rsidRPr="00473337" w:rsidRDefault="009713AA" w:rsidP="009713AA">
      <w:pPr>
        <w:spacing w:line="360" w:lineRule="auto"/>
        <w:jc w:val="both"/>
        <w:rPr>
          <w:rFonts w:ascii="Arial" w:hAnsi="Arial"/>
          <w:sz w:val="24"/>
          <w:szCs w:val="24"/>
        </w:rPr>
      </w:pPr>
      <w:r w:rsidRPr="00473337">
        <w:rPr>
          <w:rFonts w:ascii="Arial" w:hAnsi="Arial"/>
          <w:sz w:val="24"/>
          <w:szCs w:val="24"/>
        </w:rPr>
        <w:t xml:space="preserve">Uvolněné kameny dlažby budou očištěny, uloženy na meziskládku (srovnány do figury) a opět použity do opravované konstrukce dlažby. Betonová suť z betonového lože bude odvezena k likvidaci na skládku. Nejbližší skládka ke dni zpracování projektové dokumentace je skládka A.S.A. Bystřice, s.r.o., Cihelna, Bystřice pod Hostýnem 1. Dopravní vzdálenost do </w:t>
      </w:r>
      <w:r w:rsidR="00836DE6">
        <w:rPr>
          <w:rFonts w:ascii="Arial" w:hAnsi="Arial"/>
          <w:sz w:val="24"/>
          <w:szCs w:val="24"/>
        </w:rPr>
        <w:t>6km</w:t>
      </w:r>
      <w:r w:rsidRPr="00473337">
        <w:rPr>
          <w:rFonts w:ascii="Arial" w:hAnsi="Arial"/>
          <w:sz w:val="24"/>
          <w:szCs w:val="24"/>
        </w:rPr>
        <w:t>.</w:t>
      </w:r>
    </w:p>
    <w:p w14:paraId="7CEAB1BB" w14:textId="086395C7" w:rsidR="009713AA" w:rsidRPr="00473337" w:rsidRDefault="009713AA" w:rsidP="009713AA">
      <w:pPr>
        <w:spacing w:line="360" w:lineRule="auto"/>
        <w:jc w:val="both"/>
        <w:rPr>
          <w:rFonts w:ascii="Arial" w:hAnsi="Arial"/>
          <w:sz w:val="24"/>
          <w:szCs w:val="24"/>
        </w:rPr>
      </w:pPr>
      <w:r w:rsidRPr="00473337">
        <w:rPr>
          <w:rFonts w:ascii="Arial" w:hAnsi="Arial"/>
          <w:sz w:val="24"/>
          <w:szCs w:val="24"/>
        </w:rPr>
        <w:t xml:space="preserve">Odstranění nánosů z prostoru kaverny se provede ručním výkopem tak, aby nebyla poškozena stávající konstrukce dlažby po obvodu kaverny. Vytěžené nánosy budou naloženy a odvezeny na skládku. Nejbližší skládka ke dni zpracování projektové dokumentace je skládka A.S.A. Bystřice, s.r.o., Cihelna, Bystřice pod Hostýnem 1. Dopravní vzdálenost do </w:t>
      </w:r>
      <w:r w:rsidR="00836DE6">
        <w:rPr>
          <w:rFonts w:ascii="Arial" w:hAnsi="Arial"/>
          <w:sz w:val="24"/>
          <w:szCs w:val="24"/>
        </w:rPr>
        <w:t>6km</w:t>
      </w:r>
      <w:r w:rsidRPr="00473337">
        <w:rPr>
          <w:rFonts w:ascii="Arial" w:hAnsi="Arial"/>
          <w:sz w:val="24"/>
          <w:szCs w:val="24"/>
        </w:rPr>
        <w:t>. Kaverna bude po základovou spáru dlažby a rubovou stěnu patky vyplněna prostým betonem C 16/20.</w:t>
      </w:r>
    </w:p>
    <w:p w14:paraId="52B15934" w14:textId="77777777" w:rsidR="009713AA" w:rsidRPr="00473337" w:rsidRDefault="009713AA" w:rsidP="009713AA">
      <w:pPr>
        <w:spacing w:line="360" w:lineRule="auto"/>
        <w:jc w:val="both"/>
        <w:rPr>
          <w:rFonts w:ascii="Arial" w:hAnsi="Arial"/>
          <w:sz w:val="24"/>
          <w:szCs w:val="24"/>
        </w:rPr>
      </w:pPr>
      <w:r w:rsidRPr="00473337">
        <w:rPr>
          <w:rFonts w:ascii="Arial" w:hAnsi="Arial"/>
          <w:sz w:val="24"/>
          <w:szCs w:val="24"/>
        </w:rPr>
        <w:t xml:space="preserve">Oprava poškozených ploch bude dlažbou z lomového kamene </w:t>
      </w:r>
      <w:proofErr w:type="spellStart"/>
      <w:r w:rsidRPr="00473337">
        <w:rPr>
          <w:rFonts w:ascii="Arial" w:hAnsi="Arial"/>
          <w:sz w:val="24"/>
          <w:szCs w:val="24"/>
        </w:rPr>
        <w:t>tl</w:t>
      </w:r>
      <w:proofErr w:type="spellEnd"/>
      <w:r w:rsidRPr="00473337">
        <w:rPr>
          <w:rFonts w:ascii="Arial" w:hAnsi="Arial"/>
          <w:sz w:val="24"/>
          <w:szCs w:val="24"/>
        </w:rPr>
        <w:t xml:space="preserve">. 200mm na podklad z betonu </w:t>
      </w:r>
      <w:proofErr w:type="spellStart"/>
      <w:r w:rsidRPr="00473337">
        <w:rPr>
          <w:rFonts w:ascii="Arial" w:hAnsi="Arial"/>
          <w:sz w:val="24"/>
          <w:szCs w:val="24"/>
        </w:rPr>
        <w:t>tl</w:t>
      </w:r>
      <w:proofErr w:type="spellEnd"/>
      <w:r w:rsidRPr="00473337">
        <w:rPr>
          <w:rFonts w:ascii="Arial" w:hAnsi="Arial"/>
          <w:sz w:val="24"/>
          <w:szCs w:val="24"/>
        </w:rPr>
        <w:t xml:space="preserve">. 200mm. Kaverny budou na úroveň základové spáry podkladu z betonu vyplněny betonem. </w:t>
      </w:r>
      <w:r w:rsidRPr="00473337">
        <w:rPr>
          <w:rFonts w:ascii="Arial" w:hAnsi="Arial"/>
          <w:bCs/>
          <w:sz w:val="24"/>
          <w:szCs w:val="24"/>
        </w:rPr>
        <w:t xml:space="preserve">Spáry v dlažbě budou vyplněny MC na úroveň líce kamene, povrch spár bude zahlazen ocelovým hladítkem. Povrch dlažby bude po ukončení spárování </w:t>
      </w:r>
      <w:r w:rsidRPr="00473337">
        <w:rPr>
          <w:rFonts w:ascii="Arial" w:hAnsi="Arial"/>
          <w:bCs/>
          <w:sz w:val="24"/>
          <w:szCs w:val="24"/>
        </w:rPr>
        <w:lastRenderedPageBreak/>
        <w:t xml:space="preserve">očištěn vodou od veškerých zbytků spárovací hmoty. </w:t>
      </w:r>
      <w:r w:rsidRPr="00473337">
        <w:rPr>
          <w:rFonts w:ascii="Arial" w:hAnsi="Arial"/>
          <w:sz w:val="24"/>
          <w:szCs w:val="24"/>
        </w:rPr>
        <w:t xml:space="preserve">Celkový rozsah opravy opevnění se předpokládá do 20% celkové plochy opevnění. </w:t>
      </w:r>
    </w:p>
    <w:p w14:paraId="78B80CE8" w14:textId="77777777" w:rsidR="009713AA" w:rsidRPr="00473337" w:rsidRDefault="009713AA" w:rsidP="009713AA">
      <w:pPr>
        <w:spacing w:line="360" w:lineRule="auto"/>
        <w:jc w:val="both"/>
        <w:rPr>
          <w:rFonts w:ascii="Arial" w:hAnsi="Arial"/>
          <w:b/>
          <w:bCs/>
          <w:sz w:val="24"/>
          <w:szCs w:val="24"/>
        </w:rPr>
      </w:pPr>
      <w:r w:rsidRPr="00473337">
        <w:rPr>
          <w:rFonts w:ascii="Arial" w:hAnsi="Arial"/>
          <w:b/>
          <w:bCs/>
          <w:sz w:val="24"/>
          <w:szCs w:val="24"/>
        </w:rPr>
        <w:t>3.2 Patka zděná z lomového kamene</w:t>
      </w:r>
    </w:p>
    <w:p w14:paraId="47D42B7F" w14:textId="77777777" w:rsidR="009713AA" w:rsidRPr="00473337" w:rsidRDefault="009713AA" w:rsidP="009713AA">
      <w:pPr>
        <w:spacing w:line="360" w:lineRule="auto"/>
        <w:jc w:val="both"/>
        <w:rPr>
          <w:rFonts w:ascii="Arial" w:hAnsi="Arial"/>
          <w:sz w:val="24"/>
          <w:szCs w:val="24"/>
        </w:rPr>
      </w:pPr>
      <w:r w:rsidRPr="00473337">
        <w:rPr>
          <w:rFonts w:ascii="Arial" w:hAnsi="Arial"/>
          <w:sz w:val="24"/>
          <w:szCs w:val="24"/>
        </w:rPr>
        <w:t>Před zahájením stavebních prací se provede zajímkování stavební jámy. Zajímkování se provede zemní hrázkou zřízenou v souběhu s kavernou a navazující na břehovou linii pod a nad kavernou. Zemina pro konstrukci zemní hrázky jímky bude odtěžena výkopem ze stavební jámy a ze dna koryta v místě kaverny. Po ukončení stavebních prací se část objemu zeminy z konstrukce hrázky použije za zásyp stavební jámy, zbylá část se rozhrne v korytě zpět v ploše, odkud byla odtěžena. Při opravě konstrukce patky se počítá s čerpáním vody do stavební jámy. Čerpaná voda bude odváděna do koryta toku pod opravovanou konstrukcí patky.</w:t>
      </w:r>
    </w:p>
    <w:p w14:paraId="319593DC" w14:textId="0E5DD2D2" w:rsidR="009713AA" w:rsidRPr="00473337" w:rsidRDefault="009713AA" w:rsidP="009713AA">
      <w:pPr>
        <w:spacing w:line="360" w:lineRule="auto"/>
        <w:jc w:val="both"/>
        <w:rPr>
          <w:rFonts w:ascii="Arial" w:hAnsi="Arial"/>
          <w:sz w:val="24"/>
          <w:szCs w:val="24"/>
        </w:rPr>
      </w:pPr>
      <w:r w:rsidRPr="00473337">
        <w:rPr>
          <w:rFonts w:ascii="Arial" w:hAnsi="Arial"/>
          <w:sz w:val="24"/>
          <w:szCs w:val="24"/>
        </w:rPr>
        <w:t xml:space="preserve">Před zahájením opravy se provede odstranění uvolněných kamenů konstrukce zdiva patky. Uvolněné kameny zdiva budou očištěny, uloženy na meziskládku a opět použity do opravované konstrukce zdiva. Betonová suť bude odvezena k likvidaci na skládku. Nejbližší skládka ke dni zpracování projektové dokumentace je skládka A.S.A. Bystřice, s.r.o., Cihelna, Bystřice pod Hostýnem 1. Dopravní vzdálenost do </w:t>
      </w:r>
      <w:r w:rsidR="00836DE6">
        <w:rPr>
          <w:rFonts w:ascii="Arial" w:hAnsi="Arial"/>
          <w:sz w:val="24"/>
          <w:szCs w:val="24"/>
        </w:rPr>
        <w:t>6km</w:t>
      </w:r>
      <w:r w:rsidRPr="00473337">
        <w:rPr>
          <w:rFonts w:ascii="Arial" w:hAnsi="Arial"/>
          <w:sz w:val="24"/>
          <w:szCs w:val="24"/>
        </w:rPr>
        <w:t xml:space="preserve">. Opravované patky opevnění budou vyzděny z lomového kamene – obkladní zdivo.  Současně se zděním se vyplní kaverny za rubem stěny betonem. </w:t>
      </w:r>
      <w:r w:rsidRPr="00473337">
        <w:rPr>
          <w:rFonts w:ascii="Arial" w:hAnsi="Arial"/>
          <w:bCs/>
          <w:sz w:val="24"/>
          <w:szCs w:val="24"/>
        </w:rPr>
        <w:t xml:space="preserve">Spáry ve zdivu budou vyplněny MC na úroveň líce kamene, povrch spár viditelných ploch bude zahlazen ocelovým hladítkem. Povrch viditelných ploch stěn bude po ukončení spárování očištěn vodou od veškerých zbytků spárovací hmoty. </w:t>
      </w:r>
      <w:r w:rsidRPr="00473337">
        <w:rPr>
          <w:rFonts w:ascii="Arial" w:hAnsi="Arial"/>
          <w:sz w:val="24"/>
          <w:szCs w:val="24"/>
        </w:rPr>
        <w:t xml:space="preserve">Celkový rozsah opravy patky opevnění se předpokládá do 25% celkové délky patky opevnění, průměrná šířka opravované patky 0,4m a výška 0,50m. </w:t>
      </w:r>
    </w:p>
    <w:p w14:paraId="525627E7" w14:textId="77777777" w:rsidR="009713AA" w:rsidRPr="00473337" w:rsidRDefault="009713AA" w:rsidP="009713AA">
      <w:pPr>
        <w:spacing w:line="360" w:lineRule="auto"/>
        <w:jc w:val="both"/>
        <w:rPr>
          <w:rFonts w:ascii="Arial" w:hAnsi="Arial"/>
          <w:b/>
          <w:bCs/>
          <w:sz w:val="24"/>
          <w:szCs w:val="24"/>
        </w:rPr>
      </w:pPr>
      <w:r w:rsidRPr="00473337">
        <w:rPr>
          <w:rFonts w:ascii="Arial" w:hAnsi="Arial"/>
          <w:b/>
          <w:bCs/>
          <w:sz w:val="24"/>
          <w:szCs w:val="24"/>
        </w:rPr>
        <w:t>3.3 Železobetonová patka</w:t>
      </w:r>
    </w:p>
    <w:p w14:paraId="4E459F9C" w14:textId="77777777" w:rsidR="009713AA" w:rsidRPr="00473337" w:rsidRDefault="009713AA" w:rsidP="009713AA">
      <w:pPr>
        <w:spacing w:line="360" w:lineRule="auto"/>
        <w:jc w:val="both"/>
        <w:rPr>
          <w:rFonts w:ascii="Arial" w:hAnsi="Arial"/>
          <w:sz w:val="24"/>
          <w:szCs w:val="24"/>
        </w:rPr>
      </w:pPr>
      <w:r w:rsidRPr="00473337">
        <w:rPr>
          <w:rFonts w:ascii="Arial" w:hAnsi="Arial"/>
          <w:sz w:val="24"/>
          <w:szCs w:val="24"/>
        </w:rPr>
        <w:t>Před zahájením stavebních prací se provede zajímkování stavební jámy. Zajímkování se provede zemní hrázkou zřízenou v souběhu s kavernou a navazující na břehovou linii pod a nad kavernou. Zemina pro konstrukci zemní hrázky jímky bude odtěžena výkopem ze stavební jámy a ze dna koryta v místě kaverny. Po ukončení stavebních prací se část objemu zeminy z konstrukce hrázky použije za zásyp stavební jámy, zbylá část se rozhrne v korytě zpět v ploše, odkud byla odtěžena. Při opravě konstrukce patky se počítá s čerpáním vody do stavební jámy. Čerpaná voda bude odváděna do koryta toku pod opravovanou konstrukcí patky.</w:t>
      </w:r>
    </w:p>
    <w:p w14:paraId="60090394" w14:textId="43D86007" w:rsidR="009713AA" w:rsidRPr="00473337" w:rsidRDefault="009713AA" w:rsidP="009713AA">
      <w:pPr>
        <w:spacing w:line="360" w:lineRule="auto"/>
        <w:jc w:val="both"/>
        <w:rPr>
          <w:rFonts w:ascii="Arial" w:hAnsi="Arial"/>
          <w:sz w:val="24"/>
          <w:szCs w:val="24"/>
        </w:rPr>
      </w:pPr>
      <w:r w:rsidRPr="00473337">
        <w:rPr>
          <w:rFonts w:ascii="Arial" w:hAnsi="Arial"/>
          <w:sz w:val="24"/>
          <w:szCs w:val="24"/>
        </w:rPr>
        <w:lastRenderedPageBreak/>
        <w:t xml:space="preserve">Před zahájením opravy se provede odstranění zvětralé části konstrukce patky a vyplnění kaverny za rubem opravované patky betonem. Betonová suť bude odvezena k likvidaci na skládku. Nejbližší skládka ke dni zpracování projektové dokumentace je skládka A.S.A. Bystřice, s.r.o., Cihelna, Bystřice pod Hostýnem 1. Dopravní vzdálenost do </w:t>
      </w:r>
      <w:r w:rsidR="00836DE6">
        <w:rPr>
          <w:rFonts w:ascii="Arial" w:hAnsi="Arial"/>
          <w:sz w:val="24"/>
          <w:szCs w:val="24"/>
        </w:rPr>
        <w:t>6km</w:t>
      </w:r>
      <w:r w:rsidRPr="00473337">
        <w:rPr>
          <w:rFonts w:ascii="Arial" w:hAnsi="Arial"/>
          <w:sz w:val="24"/>
          <w:szCs w:val="24"/>
        </w:rPr>
        <w:t>.</w:t>
      </w:r>
    </w:p>
    <w:p w14:paraId="54DB31C9" w14:textId="77777777" w:rsidR="009713AA" w:rsidRPr="00473337" w:rsidRDefault="009713AA" w:rsidP="009713AA">
      <w:pPr>
        <w:spacing w:line="360" w:lineRule="auto"/>
        <w:jc w:val="both"/>
        <w:rPr>
          <w:rFonts w:ascii="Arial" w:hAnsi="Arial"/>
          <w:sz w:val="24"/>
          <w:szCs w:val="24"/>
        </w:rPr>
      </w:pPr>
      <w:r w:rsidRPr="00473337">
        <w:rPr>
          <w:rFonts w:ascii="Arial" w:hAnsi="Arial"/>
          <w:sz w:val="24"/>
          <w:szCs w:val="24"/>
        </w:rPr>
        <w:t>Opravované patky budou železobetonové, beton C25/30 XF3 XC4, viditelné části ploch budou z pohledového betonu. Příčný řez patkou bude obdélníkový 0,4*0,5m, patka bude založena na podkladním vyrovnávacím betonu třídy C25/30 XA1 zřízeném v koruně zbytku stávající konstrukce patky. Tloušťka podkladního betonu bude 100mm.  Vnější horní hrana patky bude zešikmena, šířka šikmé plochy bude 20mm.</w:t>
      </w:r>
    </w:p>
    <w:p w14:paraId="7811D0DF" w14:textId="77777777" w:rsidR="009713AA" w:rsidRPr="00473337" w:rsidRDefault="009713AA" w:rsidP="009713AA">
      <w:pPr>
        <w:spacing w:line="360" w:lineRule="auto"/>
        <w:jc w:val="both"/>
        <w:rPr>
          <w:rFonts w:ascii="Arial" w:hAnsi="Arial"/>
          <w:sz w:val="24"/>
          <w:szCs w:val="24"/>
        </w:rPr>
      </w:pPr>
      <w:r w:rsidRPr="00473337">
        <w:rPr>
          <w:rFonts w:ascii="Arial" w:hAnsi="Arial"/>
          <w:sz w:val="24"/>
          <w:szCs w:val="24"/>
        </w:rPr>
        <w:t>Celkový rozsah opravy patky opevnění se předpokládá do 25% celkové délky patky opevnění.</w:t>
      </w:r>
    </w:p>
    <w:p w14:paraId="5E86E795" w14:textId="77777777" w:rsidR="009713AA" w:rsidRPr="00473337" w:rsidRDefault="009713AA" w:rsidP="009713AA">
      <w:pPr>
        <w:spacing w:line="360" w:lineRule="auto"/>
        <w:jc w:val="both"/>
        <w:rPr>
          <w:rFonts w:ascii="Arial" w:hAnsi="Arial"/>
          <w:b/>
          <w:bCs/>
          <w:sz w:val="24"/>
          <w:szCs w:val="24"/>
        </w:rPr>
      </w:pPr>
      <w:r w:rsidRPr="00473337">
        <w:rPr>
          <w:rFonts w:ascii="Arial" w:hAnsi="Arial"/>
          <w:b/>
          <w:bCs/>
          <w:sz w:val="24"/>
          <w:szCs w:val="24"/>
        </w:rPr>
        <w:t>3.4 Oprava dna pod a nad objekty</w:t>
      </w:r>
    </w:p>
    <w:p w14:paraId="786F209C" w14:textId="2400E469" w:rsidR="009713AA" w:rsidRPr="00473337" w:rsidRDefault="009713AA" w:rsidP="009713AA">
      <w:pPr>
        <w:spacing w:line="360" w:lineRule="auto"/>
        <w:jc w:val="both"/>
        <w:rPr>
          <w:rFonts w:ascii="Arial" w:hAnsi="Arial"/>
          <w:sz w:val="24"/>
          <w:szCs w:val="24"/>
        </w:rPr>
      </w:pPr>
      <w:r w:rsidRPr="00473337">
        <w:rPr>
          <w:rFonts w:ascii="Arial" w:hAnsi="Arial"/>
          <w:sz w:val="24"/>
          <w:szCs w:val="24"/>
        </w:rPr>
        <w:t xml:space="preserve">Součástí opravy je opevnění dna nad přelivnou hranou na délku 1,00m a dna pod závěrečným prahem vývařiště na délku 2,00m. Opevnění je navrženo rovnaninou z lomového kamene </w:t>
      </w:r>
      <w:proofErr w:type="spellStart"/>
      <w:r w:rsidRPr="00473337">
        <w:rPr>
          <w:rFonts w:ascii="Arial" w:hAnsi="Arial"/>
          <w:sz w:val="24"/>
          <w:szCs w:val="24"/>
        </w:rPr>
        <w:t>tl</w:t>
      </w:r>
      <w:proofErr w:type="spellEnd"/>
      <w:r w:rsidRPr="00473337">
        <w:rPr>
          <w:rFonts w:ascii="Arial" w:hAnsi="Arial"/>
          <w:sz w:val="24"/>
          <w:szCs w:val="24"/>
        </w:rPr>
        <w:t xml:space="preserve">. 400m s vyklínováním spár, velikost kamene 200-500kg. Vytěžená zemina z lože bude odvezena na skládku. Nejbližší skládka ke dni zpracování projektové dokumentace je skládka A.S.A. Bystřice, s.r.o., Cihelna, Bystřice pod Hostýnem 1. Dopravní vzdálenost do </w:t>
      </w:r>
      <w:r w:rsidR="00836DE6">
        <w:rPr>
          <w:rFonts w:ascii="Arial" w:hAnsi="Arial"/>
          <w:sz w:val="24"/>
          <w:szCs w:val="24"/>
        </w:rPr>
        <w:t>6km</w:t>
      </w:r>
      <w:r w:rsidRPr="00473337">
        <w:rPr>
          <w:rFonts w:ascii="Arial" w:hAnsi="Arial"/>
          <w:sz w:val="24"/>
          <w:szCs w:val="24"/>
        </w:rPr>
        <w:t>.</w:t>
      </w:r>
    </w:p>
    <w:p w14:paraId="5A42E693" w14:textId="77777777" w:rsidR="009713AA" w:rsidRPr="00473337" w:rsidRDefault="009713AA" w:rsidP="009713AA">
      <w:pPr>
        <w:spacing w:line="360" w:lineRule="auto"/>
        <w:jc w:val="both"/>
        <w:rPr>
          <w:rFonts w:ascii="Arial" w:hAnsi="Arial"/>
          <w:b/>
          <w:bCs/>
          <w:sz w:val="24"/>
          <w:szCs w:val="24"/>
        </w:rPr>
      </w:pPr>
      <w:r w:rsidRPr="00473337">
        <w:rPr>
          <w:rFonts w:ascii="Arial" w:hAnsi="Arial"/>
          <w:b/>
          <w:bCs/>
          <w:sz w:val="24"/>
          <w:szCs w:val="24"/>
        </w:rPr>
        <w:t>3.5 Oprava dna vývařišť objektů</w:t>
      </w:r>
    </w:p>
    <w:p w14:paraId="53947070" w14:textId="77777777" w:rsidR="009713AA" w:rsidRPr="00473337" w:rsidRDefault="009713AA" w:rsidP="009713AA">
      <w:pPr>
        <w:spacing w:line="360" w:lineRule="auto"/>
        <w:jc w:val="both"/>
        <w:rPr>
          <w:rFonts w:ascii="Arial" w:hAnsi="Arial"/>
          <w:sz w:val="24"/>
          <w:szCs w:val="24"/>
        </w:rPr>
      </w:pPr>
      <w:r w:rsidRPr="00473337">
        <w:rPr>
          <w:rFonts w:ascii="Arial" w:hAnsi="Arial"/>
          <w:sz w:val="24"/>
          <w:szCs w:val="24"/>
        </w:rPr>
        <w:t>Součástí opravy dna vývařišť je odstranění uvolněných kamenů ze dna vývařiště a zřízení nové dlažby v ploše kaverny.</w:t>
      </w:r>
    </w:p>
    <w:p w14:paraId="00AA6D21" w14:textId="3B85FC8C" w:rsidR="009713AA" w:rsidRPr="00473337" w:rsidRDefault="009713AA" w:rsidP="009713AA">
      <w:pPr>
        <w:spacing w:line="360" w:lineRule="auto"/>
        <w:jc w:val="both"/>
        <w:rPr>
          <w:rFonts w:ascii="Arial" w:hAnsi="Arial"/>
          <w:sz w:val="24"/>
          <w:szCs w:val="24"/>
        </w:rPr>
      </w:pPr>
      <w:r w:rsidRPr="00473337">
        <w:rPr>
          <w:rFonts w:ascii="Arial" w:hAnsi="Arial"/>
          <w:sz w:val="24"/>
          <w:szCs w:val="24"/>
        </w:rPr>
        <w:t xml:space="preserve">Uvolněné kameny dlažby budou očištěny, uloženy na meziskládku (srovnány do figury) a opět použity do opravované konstrukce dlažby dna vývařiště. Betonová suť z betonového lože bude odvezena k likvidaci na skládku. Nejbližší skládka ke dni zpracování projektové dokumentace je skládka A.S.A. Bystřice, s.r.o., Cihelna, Bystřice pod Hostýnem 1. Dopravní vzdálenost do </w:t>
      </w:r>
      <w:r w:rsidR="00836DE6">
        <w:rPr>
          <w:rFonts w:ascii="Arial" w:hAnsi="Arial"/>
          <w:sz w:val="24"/>
          <w:szCs w:val="24"/>
        </w:rPr>
        <w:t>6km</w:t>
      </w:r>
      <w:r w:rsidRPr="00473337">
        <w:rPr>
          <w:rFonts w:ascii="Arial" w:hAnsi="Arial"/>
          <w:sz w:val="24"/>
          <w:szCs w:val="24"/>
        </w:rPr>
        <w:t>.</w:t>
      </w:r>
    </w:p>
    <w:p w14:paraId="252948CE" w14:textId="77777777" w:rsidR="009713AA" w:rsidRPr="00473337" w:rsidRDefault="009713AA" w:rsidP="009713AA">
      <w:pPr>
        <w:spacing w:line="360" w:lineRule="auto"/>
        <w:jc w:val="both"/>
        <w:rPr>
          <w:rFonts w:ascii="Arial" w:hAnsi="Arial"/>
          <w:sz w:val="24"/>
          <w:szCs w:val="24"/>
        </w:rPr>
      </w:pPr>
      <w:r w:rsidRPr="00473337">
        <w:rPr>
          <w:rFonts w:ascii="Arial" w:hAnsi="Arial"/>
          <w:sz w:val="24"/>
          <w:szCs w:val="24"/>
        </w:rPr>
        <w:t xml:space="preserve">Oprava poškozených ploch dna vývařiště bude dlažbou z lomového kamene </w:t>
      </w:r>
      <w:proofErr w:type="spellStart"/>
      <w:r w:rsidRPr="00473337">
        <w:rPr>
          <w:rFonts w:ascii="Arial" w:hAnsi="Arial"/>
          <w:sz w:val="24"/>
          <w:szCs w:val="24"/>
        </w:rPr>
        <w:t>tl</w:t>
      </w:r>
      <w:proofErr w:type="spellEnd"/>
      <w:r w:rsidRPr="00473337">
        <w:rPr>
          <w:rFonts w:ascii="Arial" w:hAnsi="Arial"/>
          <w:sz w:val="24"/>
          <w:szCs w:val="24"/>
        </w:rPr>
        <w:t xml:space="preserve">. 250mm na podklad z betonu </w:t>
      </w:r>
      <w:proofErr w:type="spellStart"/>
      <w:r w:rsidRPr="00473337">
        <w:rPr>
          <w:rFonts w:ascii="Arial" w:hAnsi="Arial"/>
          <w:sz w:val="24"/>
          <w:szCs w:val="24"/>
        </w:rPr>
        <w:t>tl</w:t>
      </w:r>
      <w:proofErr w:type="spellEnd"/>
      <w:r w:rsidRPr="00473337">
        <w:rPr>
          <w:rFonts w:ascii="Arial" w:hAnsi="Arial"/>
          <w:sz w:val="24"/>
          <w:szCs w:val="24"/>
        </w:rPr>
        <w:t xml:space="preserve">. 250mm. </w:t>
      </w:r>
      <w:r w:rsidRPr="00473337">
        <w:rPr>
          <w:rFonts w:ascii="Arial" w:hAnsi="Arial"/>
          <w:bCs/>
          <w:sz w:val="24"/>
          <w:szCs w:val="24"/>
        </w:rPr>
        <w:t xml:space="preserve">Spáry v dlažbě budou vyplněny MC na úroveň líce kamene, povrch spár bude zahlazen ocelovým hladítkem. Povrch dlažby bude po ukončení spárování očištěn vodou od veškerých zbytků spárovací hmoty. </w:t>
      </w:r>
      <w:r w:rsidRPr="00473337">
        <w:rPr>
          <w:rFonts w:ascii="Arial" w:hAnsi="Arial"/>
          <w:sz w:val="24"/>
          <w:szCs w:val="24"/>
        </w:rPr>
        <w:t xml:space="preserve">Celkový rozsah opravy opevnění se předpokládá do 50% celkové plochy opevnění dna vývařiště. </w:t>
      </w:r>
    </w:p>
    <w:p w14:paraId="3BDADB0F" w14:textId="77777777" w:rsidR="009713AA" w:rsidRPr="00473337" w:rsidRDefault="009713AA" w:rsidP="009713AA">
      <w:pPr>
        <w:spacing w:line="360" w:lineRule="auto"/>
        <w:jc w:val="both"/>
        <w:rPr>
          <w:rFonts w:ascii="Arial" w:hAnsi="Arial"/>
          <w:b/>
          <w:bCs/>
          <w:sz w:val="24"/>
          <w:szCs w:val="24"/>
        </w:rPr>
      </w:pPr>
      <w:r w:rsidRPr="00473337">
        <w:rPr>
          <w:rFonts w:ascii="Arial" w:hAnsi="Arial"/>
          <w:b/>
          <w:bCs/>
          <w:sz w:val="24"/>
          <w:szCs w:val="24"/>
        </w:rPr>
        <w:lastRenderedPageBreak/>
        <w:t>3.6 Oprava spár dlažby opevnění svahů</w:t>
      </w:r>
    </w:p>
    <w:p w14:paraId="561293B8" w14:textId="77777777" w:rsidR="009713AA" w:rsidRPr="00473337" w:rsidRDefault="009713AA" w:rsidP="009713AA">
      <w:pPr>
        <w:spacing w:line="360" w:lineRule="auto"/>
        <w:jc w:val="both"/>
        <w:rPr>
          <w:rFonts w:ascii="Arial" w:hAnsi="Arial"/>
          <w:sz w:val="24"/>
          <w:szCs w:val="24"/>
        </w:rPr>
      </w:pPr>
      <w:r w:rsidRPr="00473337">
        <w:rPr>
          <w:rFonts w:ascii="Arial" w:hAnsi="Arial"/>
          <w:sz w:val="24"/>
          <w:szCs w:val="24"/>
        </w:rPr>
        <w:t>Před zahájením stavebních prací se dále z viditelných ploch dlažby  odstraní veškerá nežádoucí vegetace (nálety, keře, traviny apod.).</w:t>
      </w:r>
    </w:p>
    <w:p w14:paraId="21B9E418" w14:textId="26B589E0" w:rsidR="009713AA" w:rsidRPr="00473337" w:rsidRDefault="009713AA" w:rsidP="009713AA">
      <w:pPr>
        <w:spacing w:line="360" w:lineRule="auto"/>
        <w:jc w:val="both"/>
        <w:rPr>
          <w:rFonts w:ascii="Arial" w:hAnsi="Arial"/>
          <w:sz w:val="24"/>
          <w:szCs w:val="24"/>
        </w:rPr>
      </w:pPr>
      <w:r w:rsidRPr="00473337">
        <w:rPr>
          <w:rFonts w:ascii="Arial" w:hAnsi="Arial" w:cs="Arial"/>
          <w:sz w:val="24"/>
          <w:szCs w:val="24"/>
        </w:rPr>
        <w:t>Vlastní oprava spočívá ve vysekání zvětralých a vydrolených spár v dlažbě na hloubku 70mm. Vysekání spár v dlažbě se provede v celé ploše konstrukce opevnění svahu. Vysekání spár se provede ručním bouráním pneumatickým, resp. elektrickým kladivem nebo ručně. Jakákoliv jiná technologie bourání musí být písemně odsouhlasena investorem a musí zaručit projektované parametry bouraných konstrukcí (hloubku vysekaných spár 70mm a nepoškození stávající konstrukce dlažby opevnění svahu).</w:t>
      </w:r>
      <w:r w:rsidRPr="00473337">
        <w:rPr>
          <w:szCs w:val="24"/>
        </w:rPr>
        <w:t xml:space="preserve"> </w:t>
      </w:r>
      <w:r w:rsidRPr="00473337">
        <w:rPr>
          <w:rFonts w:ascii="Arial" w:hAnsi="Arial"/>
          <w:sz w:val="24"/>
          <w:szCs w:val="24"/>
        </w:rPr>
        <w:t xml:space="preserve">Nejbližší skládka ke dni zpracování projektové dokumentace je skládka A.S.A. Bystřice, s.r.o., Cihelna, Bystřice pod Hostýnem 1. Dopravní vzdálenost do </w:t>
      </w:r>
      <w:r w:rsidR="00836DE6">
        <w:rPr>
          <w:rFonts w:ascii="Arial" w:hAnsi="Arial"/>
          <w:sz w:val="24"/>
          <w:szCs w:val="24"/>
        </w:rPr>
        <w:t>6km</w:t>
      </w:r>
      <w:r w:rsidRPr="00473337">
        <w:rPr>
          <w:rFonts w:ascii="Arial" w:hAnsi="Arial"/>
          <w:sz w:val="24"/>
          <w:szCs w:val="24"/>
        </w:rPr>
        <w:t>.</w:t>
      </w:r>
    </w:p>
    <w:p w14:paraId="737035EC" w14:textId="77777777" w:rsidR="009713AA" w:rsidRPr="00473337" w:rsidRDefault="009713AA" w:rsidP="009713AA">
      <w:pPr>
        <w:pStyle w:val="Zkladntextodsazen"/>
        <w:ind w:firstLine="0"/>
        <w:rPr>
          <w:szCs w:val="24"/>
        </w:rPr>
      </w:pPr>
      <w:r w:rsidRPr="00473337">
        <w:rPr>
          <w:szCs w:val="24"/>
        </w:rPr>
        <w:t xml:space="preserve">Vysekané spáry (včetně povrchu dlažby) budou před vyplněním očištěny tlakovou vodou (vysokotlaké čištění). Po očištění spár musí být veškeré očištěné styčné plochy prosté prachu, zbytků betonové suti a vegetace. </w:t>
      </w:r>
    </w:p>
    <w:p w14:paraId="32D18A55" w14:textId="77777777" w:rsidR="009713AA" w:rsidRPr="00473337" w:rsidRDefault="009713AA" w:rsidP="009713AA">
      <w:pPr>
        <w:spacing w:line="360" w:lineRule="auto"/>
        <w:jc w:val="both"/>
        <w:rPr>
          <w:rFonts w:ascii="Arial" w:hAnsi="Arial"/>
          <w:sz w:val="24"/>
          <w:szCs w:val="24"/>
        </w:rPr>
      </w:pPr>
      <w:r w:rsidRPr="00473337">
        <w:rPr>
          <w:rFonts w:ascii="Arial" w:hAnsi="Arial"/>
          <w:sz w:val="24"/>
          <w:szCs w:val="24"/>
        </w:rPr>
        <w:t xml:space="preserve">Vysekané spáry budou vyplněny cementovou spárovací hmotou na úroveň líce dlažby. Povrch spár bude zahlazen ocelovým hladítkem, lomový kámen bude očištěn od veškerých zbytků spárovací hmoty. </w:t>
      </w:r>
    </w:p>
    <w:p w14:paraId="2BB4B26D" w14:textId="77777777" w:rsidR="009713AA" w:rsidRPr="00473337" w:rsidRDefault="009713AA" w:rsidP="009713AA">
      <w:pPr>
        <w:spacing w:line="360" w:lineRule="auto"/>
        <w:jc w:val="both"/>
        <w:rPr>
          <w:rFonts w:ascii="Arial" w:hAnsi="Arial"/>
          <w:b/>
          <w:bCs/>
          <w:sz w:val="28"/>
          <w:szCs w:val="28"/>
        </w:rPr>
      </w:pPr>
      <w:r w:rsidRPr="00473337">
        <w:rPr>
          <w:rFonts w:ascii="Arial" w:hAnsi="Arial"/>
          <w:b/>
          <w:bCs/>
          <w:sz w:val="28"/>
          <w:szCs w:val="28"/>
        </w:rPr>
        <w:t>4. Oprava stabilizačních stupňů</w:t>
      </w:r>
    </w:p>
    <w:p w14:paraId="4E2DC761" w14:textId="77777777" w:rsidR="009713AA" w:rsidRPr="00473337" w:rsidRDefault="009713AA" w:rsidP="009713AA">
      <w:pPr>
        <w:spacing w:line="360" w:lineRule="auto"/>
        <w:jc w:val="both"/>
        <w:rPr>
          <w:rFonts w:ascii="Arial" w:hAnsi="Arial" w:cs="Arial"/>
          <w:b/>
          <w:bCs/>
          <w:sz w:val="24"/>
          <w:szCs w:val="24"/>
        </w:rPr>
      </w:pPr>
      <w:r w:rsidRPr="00473337">
        <w:rPr>
          <w:rFonts w:ascii="Arial" w:hAnsi="Arial" w:cs="Arial"/>
          <w:b/>
          <w:bCs/>
          <w:sz w:val="24"/>
          <w:szCs w:val="24"/>
        </w:rPr>
        <w:t>Přípravné práce</w:t>
      </w:r>
    </w:p>
    <w:p w14:paraId="4D46AE87" w14:textId="77777777" w:rsidR="009713AA" w:rsidRPr="00473337" w:rsidRDefault="009713AA" w:rsidP="009713AA">
      <w:pPr>
        <w:spacing w:line="360" w:lineRule="auto"/>
        <w:jc w:val="both"/>
        <w:rPr>
          <w:rFonts w:ascii="Arial" w:hAnsi="Arial" w:cs="Arial"/>
          <w:sz w:val="24"/>
          <w:szCs w:val="24"/>
        </w:rPr>
      </w:pPr>
      <w:r w:rsidRPr="00473337">
        <w:rPr>
          <w:rFonts w:ascii="Arial" w:hAnsi="Arial" w:cs="Arial"/>
          <w:sz w:val="24"/>
          <w:szCs w:val="24"/>
        </w:rPr>
        <w:t xml:space="preserve">V rámci přípravných prací se provede zajímkování objektu stupně. Zajímkování se provede zemními hrázkami pod a nad opravovaným objektem, převedení vody přes zajímkovanou stavební jámu bude potrubím. Zemina do konstrukce zemní hrázky bude použita ze sedimentů z koryta pod a nad objektem. Po ukončení stavebních prací se zemina použije do konstrukce hrázek u dalšího opravovaného objektu.  Odvoz nevhodné zeminy bude v rámci těžení sedimentů. </w:t>
      </w:r>
      <w:r w:rsidRPr="00473337">
        <w:rPr>
          <w:rFonts w:ascii="Arial" w:hAnsi="Arial"/>
          <w:bCs/>
          <w:sz w:val="24"/>
          <w:szCs w:val="24"/>
        </w:rPr>
        <w:t>Při provádění prací na opravě objektu se počítá s čerpáním prosáklé vody. Prosáklá voda bude čerpána mobilními kalovými čerpadly a bude odváděna potrubím do koryta pod zajímkovanou stavební jámou.</w:t>
      </w:r>
      <w:r w:rsidRPr="00473337">
        <w:rPr>
          <w:rFonts w:ascii="Arial" w:hAnsi="Arial" w:cs="Arial"/>
          <w:sz w:val="24"/>
          <w:szCs w:val="24"/>
        </w:rPr>
        <w:t xml:space="preserve"> </w:t>
      </w:r>
    </w:p>
    <w:p w14:paraId="2BA2462A" w14:textId="77777777" w:rsidR="009713AA" w:rsidRPr="00473337" w:rsidRDefault="009713AA" w:rsidP="009713AA">
      <w:pPr>
        <w:spacing w:line="360" w:lineRule="auto"/>
        <w:jc w:val="both"/>
        <w:rPr>
          <w:rFonts w:ascii="Arial" w:hAnsi="Arial" w:cs="Arial"/>
          <w:b/>
          <w:bCs/>
          <w:sz w:val="24"/>
          <w:szCs w:val="24"/>
        </w:rPr>
      </w:pPr>
      <w:r w:rsidRPr="00473337">
        <w:rPr>
          <w:rFonts w:ascii="Arial" w:hAnsi="Arial" w:cs="Arial"/>
          <w:b/>
          <w:bCs/>
          <w:sz w:val="24"/>
          <w:szCs w:val="24"/>
        </w:rPr>
        <w:t>L – Oprava kaverny v levobřežním svahu</w:t>
      </w:r>
    </w:p>
    <w:p w14:paraId="0B6A79ED" w14:textId="77777777" w:rsidR="009713AA" w:rsidRPr="00473337" w:rsidRDefault="009713AA" w:rsidP="009713AA">
      <w:pPr>
        <w:spacing w:line="360" w:lineRule="auto"/>
        <w:jc w:val="both"/>
        <w:rPr>
          <w:rFonts w:ascii="Arial" w:hAnsi="Arial" w:cs="Arial"/>
          <w:sz w:val="24"/>
          <w:szCs w:val="24"/>
          <w:u w:val="single"/>
        </w:rPr>
      </w:pPr>
      <w:r w:rsidRPr="00473337">
        <w:rPr>
          <w:rFonts w:ascii="Arial" w:hAnsi="Arial" w:cs="Arial"/>
          <w:sz w:val="24"/>
          <w:szCs w:val="24"/>
          <w:u w:val="single"/>
        </w:rPr>
        <w:t>Bourací a zemní práce</w:t>
      </w:r>
    </w:p>
    <w:p w14:paraId="0ED42336" w14:textId="7C656EFB" w:rsidR="009713AA" w:rsidRPr="00473337" w:rsidRDefault="009713AA" w:rsidP="009713AA">
      <w:pPr>
        <w:spacing w:line="360" w:lineRule="auto"/>
        <w:jc w:val="both"/>
        <w:rPr>
          <w:rFonts w:ascii="Arial" w:hAnsi="Arial" w:cs="Arial"/>
          <w:sz w:val="24"/>
          <w:szCs w:val="24"/>
        </w:rPr>
      </w:pPr>
      <w:r w:rsidRPr="00473337">
        <w:rPr>
          <w:rFonts w:ascii="Arial" w:hAnsi="Arial" w:cs="Arial"/>
          <w:sz w:val="24"/>
          <w:szCs w:val="24"/>
        </w:rPr>
        <w:t xml:space="preserve">V rámci bouracích prací se odstraní uvolněné kameny po obvodu kaverny, odstraní se zbytky betonového lože. Lomový kámen bude očištěn, uložen na meziskládku a </w:t>
      </w:r>
      <w:r w:rsidRPr="00473337">
        <w:rPr>
          <w:rFonts w:ascii="Arial" w:hAnsi="Arial" w:cs="Arial"/>
          <w:sz w:val="24"/>
          <w:szCs w:val="24"/>
        </w:rPr>
        <w:lastRenderedPageBreak/>
        <w:t xml:space="preserve">následně použit do opravované konstrukce opevnění. Uložení na meziskládce bude ve figuře umožňující kontrolu množství původního kamene určeného do opravované konstrukce. Betonová suť bude odvezena na skládku, </w:t>
      </w:r>
      <w:r w:rsidRPr="00473337">
        <w:rPr>
          <w:rFonts w:ascii="Arial" w:hAnsi="Arial"/>
          <w:sz w:val="24"/>
          <w:szCs w:val="24"/>
        </w:rPr>
        <w:t xml:space="preserve">nejbližší skládka ke dni zpracování projektové dokumentace je skládka A.S.A. Bystřice, s.r.o., Cihelna, Bystřice pod Hostýnem 1. Dopravní vzdálenost do </w:t>
      </w:r>
      <w:r w:rsidR="00836DE6">
        <w:rPr>
          <w:rFonts w:ascii="Arial" w:hAnsi="Arial"/>
          <w:sz w:val="24"/>
          <w:szCs w:val="24"/>
        </w:rPr>
        <w:t>6km</w:t>
      </w:r>
      <w:r w:rsidRPr="00473337">
        <w:rPr>
          <w:rFonts w:ascii="Arial" w:hAnsi="Arial"/>
          <w:sz w:val="24"/>
          <w:szCs w:val="24"/>
        </w:rPr>
        <w:t>.</w:t>
      </w:r>
    </w:p>
    <w:p w14:paraId="7B57853D" w14:textId="21667A8A" w:rsidR="009713AA" w:rsidRPr="00473337" w:rsidRDefault="009713AA" w:rsidP="009713AA">
      <w:pPr>
        <w:spacing w:line="360" w:lineRule="auto"/>
        <w:jc w:val="both"/>
        <w:rPr>
          <w:rFonts w:ascii="Arial" w:hAnsi="Arial" w:cs="Arial"/>
          <w:sz w:val="24"/>
          <w:szCs w:val="24"/>
        </w:rPr>
      </w:pPr>
      <w:r w:rsidRPr="00473337">
        <w:rPr>
          <w:rFonts w:ascii="Arial" w:hAnsi="Arial" w:cs="Arial"/>
          <w:sz w:val="24"/>
          <w:szCs w:val="24"/>
        </w:rPr>
        <w:t xml:space="preserve">Odtěžení naplavené zeminy z prostoru kaverny se provede ručním výkopem tak, aby nebylo poškozeno stávající opevnění vně obvodu kaverny. Odtěžení naplavené zeminy z prostoru vývařiště se provede strojně s nutným podílem ručních prací. Vytěžená zemina bude naložena a odvezena na skládku. </w:t>
      </w:r>
      <w:r w:rsidRPr="00473337">
        <w:rPr>
          <w:rFonts w:ascii="Arial" w:hAnsi="Arial"/>
          <w:sz w:val="24"/>
          <w:szCs w:val="24"/>
        </w:rPr>
        <w:t xml:space="preserve">Nejbližší skládka ke dni zpracování projektové dokumentace je skládka A.S.A. Bystřice, s.r.o., Cihelna, Bystřice pod Hostýnem 1. Dopravní vzdálenost do </w:t>
      </w:r>
      <w:r w:rsidR="00836DE6">
        <w:rPr>
          <w:rFonts w:ascii="Arial" w:hAnsi="Arial"/>
          <w:sz w:val="24"/>
          <w:szCs w:val="24"/>
        </w:rPr>
        <w:t>6km</w:t>
      </w:r>
      <w:r w:rsidRPr="00473337">
        <w:rPr>
          <w:rFonts w:ascii="Arial" w:hAnsi="Arial"/>
          <w:sz w:val="24"/>
          <w:szCs w:val="24"/>
        </w:rPr>
        <w:t>.</w:t>
      </w:r>
    </w:p>
    <w:p w14:paraId="679F5EF5" w14:textId="77777777" w:rsidR="009713AA" w:rsidRPr="00473337" w:rsidRDefault="009713AA" w:rsidP="009713AA">
      <w:pPr>
        <w:spacing w:line="360" w:lineRule="auto"/>
        <w:jc w:val="both"/>
        <w:rPr>
          <w:rFonts w:ascii="Arial" w:hAnsi="Arial" w:cs="Arial"/>
          <w:sz w:val="24"/>
          <w:szCs w:val="24"/>
          <w:u w:val="single"/>
        </w:rPr>
      </w:pPr>
      <w:r w:rsidRPr="00473337">
        <w:rPr>
          <w:rFonts w:ascii="Arial" w:hAnsi="Arial" w:cs="Arial"/>
          <w:sz w:val="24"/>
          <w:szCs w:val="24"/>
          <w:u w:val="single"/>
        </w:rPr>
        <w:t>Stavební práce</w:t>
      </w:r>
    </w:p>
    <w:p w14:paraId="680AC920" w14:textId="77777777" w:rsidR="009713AA" w:rsidRPr="00473337" w:rsidRDefault="009713AA" w:rsidP="009713AA">
      <w:pPr>
        <w:spacing w:line="360" w:lineRule="auto"/>
        <w:jc w:val="both"/>
        <w:rPr>
          <w:rFonts w:ascii="Arial" w:hAnsi="Arial" w:cs="Arial"/>
          <w:sz w:val="24"/>
          <w:szCs w:val="24"/>
        </w:rPr>
      </w:pPr>
      <w:r w:rsidRPr="00473337">
        <w:rPr>
          <w:rFonts w:ascii="Arial" w:hAnsi="Arial" w:cs="Arial"/>
          <w:sz w:val="24"/>
          <w:szCs w:val="24"/>
        </w:rPr>
        <w:t xml:space="preserve">V rámci stavebních prací se vyplní kaverna na úroveň základové spáry podkladu z betonu pod dlažbu výplňovým betonem (beton C16/20 XC1). Oprava plochy dlažby kaverny bude dlažbou z lomového kamene (žula) barvy šedé </w:t>
      </w:r>
      <w:proofErr w:type="spellStart"/>
      <w:r w:rsidRPr="00473337">
        <w:rPr>
          <w:rFonts w:ascii="Arial" w:hAnsi="Arial" w:cs="Arial"/>
          <w:sz w:val="24"/>
          <w:szCs w:val="24"/>
        </w:rPr>
        <w:t>tl</w:t>
      </w:r>
      <w:proofErr w:type="spellEnd"/>
      <w:r w:rsidRPr="00473337">
        <w:rPr>
          <w:rFonts w:ascii="Arial" w:hAnsi="Arial" w:cs="Arial"/>
          <w:sz w:val="24"/>
          <w:szCs w:val="24"/>
        </w:rPr>
        <w:t xml:space="preserve">. 200mm ukládanou na podklad z betonu (beton C25/30 XC4) </w:t>
      </w:r>
      <w:proofErr w:type="spellStart"/>
      <w:r w:rsidRPr="00473337">
        <w:rPr>
          <w:rFonts w:ascii="Arial" w:hAnsi="Arial" w:cs="Arial"/>
          <w:sz w:val="24"/>
          <w:szCs w:val="24"/>
        </w:rPr>
        <w:t>tl</w:t>
      </w:r>
      <w:proofErr w:type="spellEnd"/>
      <w:r w:rsidRPr="00473337">
        <w:rPr>
          <w:rFonts w:ascii="Arial" w:hAnsi="Arial" w:cs="Arial"/>
          <w:sz w:val="24"/>
          <w:szCs w:val="24"/>
        </w:rPr>
        <w:t xml:space="preserve">. 200mm. </w:t>
      </w:r>
    </w:p>
    <w:p w14:paraId="00D2AE97" w14:textId="77777777" w:rsidR="009713AA" w:rsidRPr="00473337" w:rsidRDefault="009713AA" w:rsidP="009713AA">
      <w:pPr>
        <w:spacing w:line="360" w:lineRule="auto"/>
        <w:jc w:val="both"/>
        <w:rPr>
          <w:rFonts w:ascii="Arial" w:hAnsi="Arial" w:cs="Arial"/>
          <w:sz w:val="24"/>
          <w:szCs w:val="24"/>
        </w:rPr>
      </w:pPr>
      <w:r w:rsidRPr="00473337">
        <w:rPr>
          <w:rFonts w:ascii="Arial" w:hAnsi="Arial" w:cs="Arial"/>
          <w:sz w:val="24"/>
          <w:szCs w:val="24"/>
        </w:rPr>
        <w:t>Do opravované konstrukce budou použity původní vhodné kameny z vybourané dlažby, zbytek bude doplněn dlažebními kameny novými (kámen lomový, upravený, regulační). Nevhodný původní kámen bude uložen do dna koryta v prostoru opravované kaverny. Vyplnění spár bude cementovou maltou (400kg cementu na 1m</w:t>
      </w:r>
      <w:r w:rsidRPr="00473337">
        <w:rPr>
          <w:rFonts w:ascii="Arial" w:hAnsi="Arial" w:cs="Arial"/>
          <w:sz w:val="24"/>
          <w:szCs w:val="24"/>
          <w:vertAlign w:val="superscript"/>
        </w:rPr>
        <w:t>3</w:t>
      </w:r>
      <w:r w:rsidRPr="00473337">
        <w:rPr>
          <w:rFonts w:ascii="Arial" w:hAnsi="Arial" w:cs="Arial"/>
          <w:sz w:val="24"/>
          <w:szCs w:val="24"/>
        </w:rPr>
        <w:t>), povrch spár bude zahlazen ocelovým hladítkem. Povrch dlažby bude po vyspárování očištěn od zbytků betonu.</w:t>
      </w:r>
    </w:p>
    <w:p w14:paraId="2D8081CA" w14:textId="77777777" w:rsidR="009713AA" w:rsidRPr="00473337" w:rsidRDefault="009713AA" w:rsidP="009713AA">
      <w:pPr>
        <w:spacing w:line="360" w:lineRule="auto"/>
        <w:jc w:val="both"/>
        <w:rPr>
          <w:rFonts w:ascii="Arial" w:hAnsi="Arial" w:cs="Arial"/>
          <w:b/>
          <w:bCs/>
          <w:sz w:val="24"/>
          <w:szCs w:val="24"/>
        </w:rPr>
      </w:pPr>
      <w:r w:rsidRPr="00473337">
        <w:rPr>
          <w:rFonts w:ascii="Arial" w:hAnsi="Arial" w:cs="Arial"/>
          <w:b/>
          <w:bCs/>
          <w:sz w:val="24"/>
          <w:szCs w:val="24"/>
        </w:rPr>
        <w:t>P – Oprava kaverny v pravobřežním svahu</w:t>
      </w:r>
    </w:p>
    <w:p w14:paraId="35FFFF4C" w14:textId="77777777" w:rsidR="009713AA" w:rsidRPr="00473337" w:rsidRDefault="009713AA" w:rsidP="009713AA">
      <w:pPr>
        <w:spacing w:line="360" w:lineRule="auto"/>
        <w:jc w:val="both"/>
        <w:rPr>
          <w:rFonts w:ascii="Arial" w:hAnsi="Arial" w:cs="Arial"/>
          <w:sz w:val="24"/>
          <w:szCs w:val="24"/>
          <w:u w:val="single"/>
        </w:rPr>
      </w:pPr>
      <w:r w:rsidRPr="00473337">
        <w:rPr>
          <w:rFonts w:ascii="Arial" w:hAnsi="Arial" w:cs="Arial"/>
          <w:sz w:val="24"/>
          <w:szCs w:val="24"/>
          <w:u w:val="single"/>
        </w:rPr>
        <w:t>Bourací a zemní práce</w:t>
      </w:r>
    </w:p>
    <w:p w14:paraId="38F1CE94" w14:textId="5490BE0E" w:rsidR="009713AA" w:rsidRPr="00473337" w:rsidRDefault="009713AA" w:rsidP="009713AA">
      <w:pPr>
        <w:spacing w:line="360" w:lineRule="auto"/>
        <w:jc w:val="both"/>
        <w:rPr>
          <w:rFonts w:ascii="Arial" w:hAnsi="Arial" w:cs="Arial"/>
          <w:sz w:val="24"/>
          <w:szCs w:val="24"/>
        </w:rPr>
      </w:pPr>
      <w:r w:rsidRPr="00473337">
        <w:rPr>
          <w:rFonts w:ascii="Arial" w:hAnsi="Arial" w:cs="Arial"/>
          <w:sz w:val="24"/>
          <w:szCs w:val="24"/>
        </w:rPr>
        <w:t xml:space="preserve">V rámci bouracích prací se odstraní uvolněné kameny po obvodu kaverny, odstraní se zbytky betonového lože. Lomový kámen bude očištěn, uložen na meziskládku a následně použit do opravované konstrukce opevnění. Uložení na meziskládce bude ve figuře umožňující kontrolu množství původního kamene určeného do opravované konstrukce. Betonová suť bude odvezena na skládku, </w:t>
      </w:r>
      <w:r w:rsidRPr="00473337">
        <w:rPr>
          <w:rFonts w:ascii="Arial" w:hAnsi="Arial"/>
          <w:sz w:val="24"/>
          <w:szCs w:val="24"/>
        </w:rPr>
        <w:t xml:space="preserve">nejbližší skládka ke dni zpracování projektové dokumentace je skládka A.S.A. Bystřice, s.r.o., Cihelna, Bystřice pod Hostýnem 1. Dopravní vzdálenost do </w:t>
      </w:r>
      <w:r w:rsidR="00836DE6">
        <w:rPr>
          <w:rFonts w:ascii="Arial" w:hAnsi="Arial"/>
          <w:sz w:val="24"/>
          <w:szCs w:val="24"/>
        </w:rPr>
        <w:t>6km</w:t>
      </w:r>
      <w:r w:rsidRPr="00473337">
        <w:rPr>
          <w:rFonts w:ascii="Arial" w:hAnsi="Arial"/>
          <w:sz w:val="24"/>
          <w:szCs w:val="24"/>
        </w:rPr>
        <w:t>.</w:t>
      </w:r>
    </w:p>
    <w:p w14:paraId="2F8EDC55" w14:textId="2D52984E" w:rsidR="009713AA" w:rsidRPr="00473337" w:rsidRDefault="009713AA" w:rsidP="009713AA">
      <w:pPr>
        <w:spacing w:line="360" w:lineRule="auto"/>
        <w:jc w:val="both"/>
        <w:rPr>
          <w:rFonts w:ascii="Arial" w:hAnsi="Arial" w:cs="Arial"/>
          <w:sz w:val="24"/>
          <w:szCs w:val="24"/>
        </w:rPr>
      </w:pPr>
      <w:r w:rsidRPr="00473337">
        <w:rPr>
          <w:rFonts w:ascii="Arial" w:hAnsi="Arial" w:cs="Arial"/>
          <w:sz w:val="24"/>
          <w:szCs w:val="24"/>
        </w:rPr>
        <w:t xml:space="preserve">Odtěžení naplavené zeminy z prostoru kaverny se provede ručním výkopem tak, aby nebylo poškozeno stávající opevnění vně obvodu kaverny. Odtěžení naplavené </w:t>
      </w:r>
      <w:r w:rsidRPr="00473337">
        <w:rPr>
          <w:rFonts w:ascii="Arial" w:hAnsi="Arial" w:cs="Arial"/>
          <w:sz w:val="24"/>
          <w:szCs w:val="24"/>
        </w:rPr>
        <w:lastRenderedPageBreak/>
        <w:t xml:space="preserve">zeminy z prostoru vývařiště se provede strojně s nutným podílem ručních prací. Vytěžená zemina bude naložena a odvezena na skládku. </w:t>
      </w:r>
      <w:r w:rsidRPr="00473337">
        <w:rPr>
          <w:rFonts w:ascii="Arial" w:hAnsi="Arial"/>
          <w:sz w:val="24"/>
          <w:szCs w:val="24"/>
        </w:rPr>
        <w:t xml:space="preserve">Nejbližší skládka ke dni zpracování projektové dokumentace je skládka A.S.A. Bystřice, s.r.o., Cihelna, Bystřice pod Hostýnem 1. Dopravní vzdálenost do </w:t>
      </w:r>
      <w:r w:rsidR="00836DE6">
        <w:rPr>
          <w:rFonts w:ascii="Arial" w:hAnsi="Arial"/>
          <w:sz w:val="24"/>
          <w:szCs w:val="24"/>
        </w:rPr>
        <w:t>6km</w:t>
      </w:r>
      <w:r w:rsidRPr="00473337">
        <w:rPr>
          <w:rFonts w:ascii="Arial" w:hAnsi="Arial"/>
          <w:sz w:val="24"/>
          <w:szCs w:val="24"/>
        </w:rPr>
        <w:t>.</w:t>
      </w:r>
    </w:p>
    <w:p w14:paraId="16A7772F" w14:textId="77777777" w:rsidR="009713AA" w:rsidRPr="00473337" w:rsidRDefault="009713AA" w:rsidP="009713AA">
      <w:pPr>
        <w:spacing w:line="360" w:lineRule="auto"/>
        <w:jc w:val="both"/>
        <w:rPr>
          <w:rFonts w:ascii="Arial" w:hAnsi="Arial" w:cs="Arial"/>
          <w:sz w:val="24"/>
          <w:szCs w:val="24"/>
          <w:u w:val="single"/>
        </w:rPr>
      </w:pPr>
      <w:r w:rsidRPr="00473337">
        <w:rPr>
          <w:rFonts w:ascii="Arial" w:hAnsi="Arial" w:cs="Arial"/>
          <w:sz w:val="24"/>
          <w:szCs w:val="24"/>
          <w:u w:val="single"/>
        </w:rPr>
        <w:t>Stavební práce</w:t>
      </w:r>
    </w:p>
    <w:p w14:paraId="3193F26F" w14:textId="77777777" w:rsidR="009713AA" w:rsidRPr="00473337" w:rsidRDefault="009713AA" w:rsidP="009713AA">
      <w:pPr>
        <w:spacing w:line="360" w:lineRule="auto"/>
        <w:jc w:val="both"/>
        <w:rPr>
          <w:rFonts w:ascii="Arial" w:hAnsi="Arial" w:cs="Arial"/>
          <w:sz w:val="24"/>
          <w:szCs w:val="24"/>
        </w:rPr>
      </w:pPr>
      <w:r w:rsidRPr="00473337">
        <w:rPr>
          <w:rFonts w:ascii="Arial" w:hAnsi="Arial" w:cs="Arial"/>
          <w:sz w:val="24"/>
          <w:szCs w:val="24"/>
        </w:rPr>
        <w:t xml:space="preserve">V rámci stavebních prací se vyplní kaverna na úroveň základové spáry podkladu z betonu pod dlažbu výplňovým betonem (beton C16/20 XC1). Oprava plochy dlažby kaverny bude dlažbou z lomového kamene (žula) barvy šedé </w:t>
      </w:r>
      <w:proofErr w:type="spellStart"/>
      <w:r w:rsidRPr="00473337">
        <w:rPr>
          <w:rFonts w:ascii="Arial" w:hAnsi="Arial" w:cs="Arial"/>
          <w:sz w:val="24"/>
          <w:szCs w:val="24"/>
        </w:rPr>
        <w:t>tl</w:t>
      </w:r>
      <w:proofErr w:type="spellEnd"/>
      <w:r w:rsidRPr="00473337">
        <w:rPr>
          <w:rFonts w:ascii="Arial" w:hAnsi="Arial" w:cs="Arial"/>
          <w:sz w:val="24"/>
          <w:szCs w:val="24"/>
        </w:rPr>
        <w:t xml:space="preserve">. 200mm ukládanou na podklad z betonu (beton C25/30 XC4) </w:t>
      </w:r>
      <w:proofErr w:type="spellStart"/>
      <w:r w:rsidRPr="00473337">
        <w:rPr>
          <w:rFonts w:ascii="Arial" w:hAnsi="Arial" w:cs="Arial"/>
          <w:sz w:val="24"/>
          <w:szCs w:val="24"/>
        </w:rPr>
        <w:t>tl</w:t>
      </w:r>
      <w:proofErr w:type="spellEnd"/>
      <w:r w:rsidRPr="00473337">
        <w:rPr>
          <w:rFonts w:ascii="Arial" w:hAnsi="Arial" w:cs="Arial"/>
          <w:sz w:val="24"/>
          <w:szCs w:val="24"/>
        </w:rPr>
        <w:t xml:space="preserve">. 200mm. </w:t>
      </w:r>
    </w:p>
    <w:p w14:paraId="13C8542F" w14:textId="77777777" w:rsidR="009713AA" w:rsidRPr="00473337" w:rsidRDefault="009713AA" w:rsidP="009713AA">
      <w:pPr>
        <w:spacing w:line="360" w:lineRule="auto"/>
        <w:jc w:val="both"/>
        <w:rPr>
          <w:rFonts w:ascii="Arial" w:hAnsi="Arial" w:cs="Arial"/>
          <w:sz w:val="24"/>
          <w:szCs w:val="24"/>
        </w:rPr>
      </w:pPr>
      <w:r w:rsidRPr="00473337">
        <w:rPr>
          <w:rFonts w:ascii="Arial" w:hAnsi="Arial" w:cs="Arial"/>
          <w:sz w:val="24"/>
          <w:szCs w:val="24"/>
        </w:rPr>
        <w:t>Do opravované konstrukce budou použity původní vhodné kameny z vybourané dlažby, zbytek bude doplněn dlažebními kameny novými (kámen lomový, upravený, regulační). Nevhodný původní kámen bude uložen do dna koryta v prostoru opravované kaverny. Vyplnění spár bude cementovou maltou (400kg cementu na 1m</w:t>
      </w:r>
      <w:r w:rsidRPr="00473337">
        <w:rPr>
          <w:rFonts w:ascii="Arial" w:hAnsi="Arial" w:cs="Arial"/>
          <w:sz w:val="24"/>
          <w:szCs w:val="24"/>
          <w:vertAlign w:val="superscript"/>
        </w:rPr>
        <w:t>3</w:t>
      </w:r>
      <w:r w:rsidRPr="00473337">
        <w:rPr>
          <w:rFonts w:ascii="Arial" w:hAnsi="Arial" w:cs="Arial"/>
          <w:sz w:val="24"/>
          <w:szCs w:val="24"/>
        </w:rPr>
        <w:t>), povrch spár bude zahlazen ocelovým hladítkem. Povrch dlažby bude po vyspárování očištěn od zbytků betonu.</w:t>
      </w:r>
    </w:p>
    <w:p w14:paraId="075249F9" w14:textId="77777777" w:rsidR="009713AA" w:rsidRPr="00473337" w:rsidRDefault="009713AA" w:rsidP="009713AA">
      <w:pPr>
        <w:spacing w:line="360" w:lineRule="auto"/>
        <w:jc w:val="both"/>
        <w:rPr>
          <w:rFonts w:ascii="Arial" w:hAnsi="Arial" w:cs="Arial"/>
          <w:b/>
          <w:bCs/>
          <w:sz w:val="24"/>
          <w:szCs w:val="24"/>
        </w:rPr>
      </w:pPr>
      <w:r w:rsidRPr="00473337">
        <w:rPr>
          <w:rFonts w:ascii="Arial" w:hAnsi="Arial" w:cs="Arial"/>
          <w:b/>
          <w:bCs/>
          <w:sz w:val="24"/>
          <w:szCs w:val="24"/>
        </w:rPr>
        <w:t>PH oprava přelivné hrany</w:t>
      </w:r>
    </w:p>
    <w:p w14:paraId="7AEC8017" w14:textId="77777777" w:rsidR="009713AA" w:rsidRPr="00473337" w:rsidRDefault="009713AA" w:rsidP="009713AA">
      <w:pPr>
        <w:spacing w:line="360" w:lineRule="auto"/>
        <w:jc w:val="both"/>
        <w:rPr>
          <w:rFonts w:ascii="Arial" w:hAnsi="Arial" w:cs="Arial"/>
          <w:sz w:val="24"/>
          <w:szCs w:val="24"/>
          <w:u w:val="single"/>
        </w:rPr>
      </w:pPr>
      <w:r w:rsidRPr="00473337">
        <w:rPr>
          <w:rFonts w:ascii="Arial" w:hAnsi="Arial" w:cs="Arial"/>
          <w:sz w:val="24"/>
          <w:szCs w:val="24"/>
          <w:u w:val="single"/>
        </w:rPr>
        <w:t>Bourací práce</w:t>
      </w:r>
    </w:p>
    <w:p w14:paraId="5DFAD9C1" w14:textId="0AB141E4" w:rsidR="009713AA" w:rsidRPr="00473337" w:rsidRDefault="009713AA" w:rsidP="009713AA">
      <w:pPr>
        <w:spacing w:line="360" w:lineRule="auto"/>
        <w:jc w:val="both"/>
        <w:rPr>
          <w:rFonts w:ascii="Arial" w:hAnsi="Arial" w:cs="Arial"/>
          <w:sz w:val="24"/>
          <w:szCs w:val="24"/>
        </w:rPr>
      </w:pPr>
      <w:r w:rsidRPr="00473337">
        <w:rPr>
          <w:rFonts w:ascii="Arial" w:hAnsi="Arial" w:cs="Arial"/>
          <w:sz w:val="24"/>
          <w:szCs w:val="24"/>
        </w:rPr>
        <w:t xml:space="preserve">V rámci bouracích prací se odstraní uvolněné kameny z poškozeného zdiva přelivné hrany v místě poruchy, odstraní se zvětralá část betonové konstrukce v ploše opravovaného zdiva. Pracovní spára se vyčistí od nečistot tlakovou vodou. Bourací práce budou prováděny ručně kladivem tak, aby nevylo poškozeno stávající zdivo vně poruchy. Lomový kámen bude očištěn, uložen na meziskládku a následně použit do opravované konstrukce zdiva přelivné hrany. Uložení na meziskládce bude ve figuře umožňující kontrolu množství původního kamene určeného do opravované konstrukce. Betonová suť bude odvezena na skládku. </w:t>
      </w:r>
      <w:r w:rsidRPr="00473337">
        <w:rPr>
          <w:rFonts w:ascii="Arial" w:hAnsi="Arial"/>
          <w:sz w:val="24"/>
          <w:szCs w:val="24"/>
        </w:rPr>
        <w:t xml:space="preserve">Nejbližší skládka ke dni zpracování projektové dokumentace je skládka A.S.A. Bystřice, s.r.o., Cihelna, Bystřice pod Hostýnem 1. Dopravní vzdálenost do </w:t>
      </w:r>
      <w:r w:rsidR="00836DE6">
        <w:rPr>
          <w:rFonts w:ascii="Arial" w:hAnsi="Arial"/>
          <w:sz w:val="24"/>
          <w:szCs w:val="24"/>
        </w:rPr>
        <w:t>6km</w:t>
      </w:r>
      <w:r w:rsidRPr="00473337">
        <w:rPr>
          <w:rFonts w:ascii="Arial" w:hAnsi="Arial"/>
          <w:sz w:val="24"/>
          <w:szCs w:val="24"/>
        </w:rPr>
        <w:t>.</w:t>
      </w:r>
    </w:p>
    <w:p w14:paraId="7B80B46D" w14:textId="77777777" w:rsidR="009713AA" w:rsidRPr="00473337" w:rsidRDefault="009713AA" w:rsidP="009713AA">
      <w:pPr>
        <w:spacing w:line="360" w:lineRule="auto"/>
        <w:jc w:val="both"/>
        <w:rPr>
          <w:rFonts w:ascii="Arial" w:hAnsi="Arial" w:cs="Arial"/>
          <w:sz w:val="24"/>
          <w:szCs w:val="24"/>
          <w:u w:val="single"/>
        </w:rPr>
      </w:pPr>
      <w:r w:rsidRPr="00473337">
        <w:rPr>
          <w:rFonts w:ascii="Arial" w:hAnsi="Arial" w:cs="Arial"/>
          <w:sz w:val="24"/>
          <w:szCs w:val="24"/>
          <w:u w:val="single"/>
        </w:rPr>
        <w:t>Stavební práce</w:t>
      </w:r>
    </w:p>
    <w:p w14:paraId="1396A858" w14:textId="77777777" w:rsidR="009713AA" w:rsidRPr="00473337" w:rsidRDefault="009713AA" w:rsidP="009713AA">
      <w:pPr>
        <w:spacing w:line="360" w:lineRule="auto"/>
        <w:jc w:val="both"/>
        <w:rPr>
          <w:rFonts w:ascii="Arial" w:hAnsi="Arial" w:cs="Arial"/>
          <w:sz w:val="24"/>
          <w:szCs w:val="24"/>
        </w:rPr>
      </w:pPr>
      <w:r w:rsidRPr="00473337">
        <w:rPr>
          <w:rFonts w:ascii="Arial" w:hAnsi="Arial" w:cs="Arial"/>
          <w:sz w:val="24"/>
          <w:szCs w:val="24"/>
        </w:rPr>
        <w:t xml:space="preserve">Odstraněný navětralý beton z plochy poruchy bude nahrazen železobetonovou deskou. Betonáž desky bude prováděna současně s opravou zdiva z LK. Deska bude armována 1* sítí KARI a bude provázána se stávající konstrukcí zavazovacími kotvami. Zavazovací kotvy budou z betonářské oceli vkládané do vyvrtaných otvorů ve </w:t>
      </w:r>
      <w:r w:rsidRPr="00473337">
        <w:rPr>
          <w:rFonts w:ascii="Arial" w:hAnsi="Arial" w:cs="Arial"/>
          <w:sz w:val="24"/>
          <w:szCs w:val="24"/>
        </w:rPr>
        <w:lastRenderedPageBreak/>
        <w:t xml:space="preserve">stávající konstrukci. Stabilizace zavazovacích kotev ve vyvrtaných otvorech bude chemickou kotvou. </w:t>
      </w:r>
    </w:p>
    <w:p w14:paraId="15C4FD6E" w14:textId="77777777" w:rsidR="009713AA" w:rsidRPr="00473337" w:rsidRDefault="009713AA" w:rsidP="009713AA">
      <w:pPr>
        <w:spacing w:line="360" w:lineRule="auto"/>
        <w:jc w:val="both"/>
        <w:rPr>
          <w:rFonts w:ascii="Arial" w:hAnsi="Arial" w:cs="Arial"/>
          <w:sz w:val="24"/>
          <w:szCs w:val="24"/>
        </w:rPr>
      </w:pPr>
      <w:r w:rsidRPr="00473337">
        <w:rPr>
          <w:rFonts w:ascii="Arial" w:hAnsi="Arial" w:cs="Arial"/>
          <w:sz w:val="24"/>
          <w:szCs w:val="24"/>
        </w:rPr>
        <w:t xml:space="preserve">Kaverny v ploše přelivné hrany budou zazděny současně s betonáží železobetonové desky. Zdivo bude z původního odstraněného a vyčištěného kamene doplněného novým, </w:t>
      </w:r>
      <w:proofErr w:type="spellStart"/>
      <w:r w:rsidRPr="00473337">
        <w:rPr>
          <w:rFonts w:ascii="Arial" w:hAnsi="Arial" w:cs="Arial"/>
          <w:sz w:val="24"/>
          <w:szCs w:val="24"/>
        </w:rPr>
        <w:t>lomařsky</w:t>
      </w:r>
      <w:proofErr w:type="spellEnd"/>
      <w:r w:rsidRPr="00473337">
        <w:rPr>
          <w:rFonts w:ascii="Arial" w:hAnsi="Arial" w:cs="Arial"/>
          <w:sz w:val="24"/>
          <w:szCs w:val="24"/>
        </w:rPr>
        <w:t xml:space="preserve"> upraveným žulovým kamenem barvy šedé. Vyplnění spár vnějších ploch bude cementovou maltou (400kg cementu na 1m</w:t>
      </w:r>
      <w:r w:rsidRPr="00473337">
        <w:rPr>
          <w:rFonts w:ascii="Arial" w:hAnsi="Arial" w:cs="Arial"/>
          <w:sz w:val="24"/>
          <w:szCs w:val="24"/>
          <w:vertAlign w:val="superscript"/>
        </w:rPr>
        <w:t>3</w:t>
      </w:r>
      <w:r w:rsidRPr="00473337">
        <w:rPr>
          <w:rFonts w:ascii="Arial" w:hAnsi="Arial" w:cs="Arial"/>
          <w:sz w:val="24"/>
          <w:szCs w:val="24"/>
        </w:rPr>
        <w:t>), povrch spár bude zahlazen ocelovým hladítkem. Povrch viditelných ploch zdiva bude po vyspárování očištěn od zbytků betonu.</w:t>
      </w:r>
    </w:p>
    <w:p w14:paraId="413B270C" w14:textId="77777777" w:rsidR="009713AA" w:rsidRPr="00473337" w:rsidRDefault="009713AA" w:rsidP="009713AA">
      <w:pPr>
        <w:spacing w:line="360" w:lineRule="auto"/>
        <w:jc w:val="both"/>
        <w:rPr>
          <w:rFonts w:ascii="Arial" w:hAnsi="Arial" w:cs="Arial"/>
          <w:b/>
          <w:bCs/>
          <w:sz w:val="24"/>
          <w:szCs w:val="24"/>
        </w:rPr>
      </w:pPr>
      <w:r w:rsidRPr="00473337">
        <w:rPr>
          <w:rFonts w:ascii="Arial" w:hAnsi="Arial" w:cs="Arial"/>
          <w:b/>
          <w:bCs/>
          <w:sz w:val="24"/>
          <w:szCs w:val="24"/>
        </w:rPr>
        <w:t>V – oprava dna vývařiště</w:t>
      </w:r>
    </w:p>
    <w:p w14:paraId="1555D925" w14:textId="77777777" w:rsidR="009713AA" w:rsidRPr="00473337" w:rsidRDefault="009713AA" w:rsidP="009713AA">
      <w:pPr>
        <w:spacing w:line="360" w:lineRule="auto"/>
        <w:jc w:val="both"/>
        <w:rPr>
          <w:rFonts w:ascii="Arial" w:hAnsi="Arial" w:cs="Arial"/>
          <w:sz w:val="24"/>
          <w:szCs w:val="24"/>
        </w:rPr>
      </w:pPr>
      <w:r w:rsidRPr="00473337">
        <w:rPr>
          <w:rFonts w:ascii="Arial" w:hAnsi="Arial" w:cs="Arial"/>
          <w:sz w:val="24"/>
          <w:szCs w:val="24"/>
        </w:rPr>
        <w:t>Oprava dna vývařiště se provede v souladu s popisem v odst. 3.5 této technické zprávy.</w:t>
      </w:r>
    </w:p>
    <w:p w14:paraId="1978157E" w14:textId="77777777" w:rsidR="009713AA" w:rsidRPr="00473337" w:rsidRDefault="009713AA" w:rsidP="009713AA">
      <w:pPr>
        <w:spacing w:line="360" w:lineRule="auto"/>
        <w:jc w:val="both"/>
        <w:rPr>
          <w:rFonts w:ascii="Arial" w:hAnsi="Arial" w:cs="Arial"/>
          <w:b/>
          <w:bCs/>
          <w:sz w:val="24"/>
          <w:szCs w:val="24"/>
        </w:rPr>
      </w:pPr>
      <w:r w:rsidRPr="00473337">
        <w:rPr>
          <w:rFonts w:ascii="Arial" w:hAnsi="Arial" w:cs="Arial"/>
          <w:b/>
          <w:bCs/>
          <w:sz w:val="24"/>
          <w:szCs w:val="24"/>
        </w:rPr>
        <w:t>PR – oprava prahu vývařiště</w:t>
      </w:r>
    </w:p>
    <w:p w14:paraId="2EDD4D54" w14:textId="77777777" w:rsidR="009713AA" w:rsidRPr="00473337" w:rsidRDefault="009713AA" w:rsidP="009713AA">
      <w:pPr>
        <w:spacing w:line="360" w:lineRule="auto"/>
        <w:jc w:val="both"/>
        <w:rPr>
          <w:rFonts w:ascii="Arial" w:hAnsi="Arial" w:cs="Arial"/>
          <w:sz w:val="24"/>
          <w:szCs w:val="24"/>
          <w:u w:val="single"/>
        </w:rPr>
      </w:pPr>
      <w:r w:rsidRPr="00473337">
        <w:rPr>
          <w:rFonts w:ascii="Arial" w:hAnsi="Arial" w:cs="Arial"/>
          <w:sz w:val="24"/>
          <w:szCs w:val="24"/>
          <w:u w:val="single"/>
        </w:rPr>
        <w:t>Bourací práce</w:t>
      </w:r>
    </w:p>
    <w:p w14:paraId="7AEC5F16" w14:textId="3380D6E3" w:rsidR="009713AA" w:rsidRPr="00473337" w:rsidRDefault="009713AA" w:rsidP="009713AA">
      <w:pPr>
        <w:spacing w:line="360" w:lineRule="auto"/>
        <w:jc w:val="both"/>
        <w:rPr>
          <w:rFonts w:ascii="Arial" w:hAnsi="Arial" w:cs="Arial"/>
          <w:sz w:val="24"/>
          <w:szCs w:val="24"/>
        </w:rPr>
      </w:pPr>
      <w:r w:rsidRPr="00473337">
        <w:rPr>
          <w:rFonts w:ascii="Arial" w:hAnsi="Arial" w:cs="Arial"/>
          <w:sz w:val="24"/>
          <w:szCs w:val="24"/>
        </w:rPr>
        <w:t xml:space="preserve">V rámci bouracích prací se odstraní uvolněné kameny z poškozeného zdiva prahu vývařiště v místě poruchy, odstraní se zvětralá část betonové konstrukce v ploše opravovaného zdiva. Pracovní spára se vyčistí od nečistot tlakovou vodou. Bourací práce budou prováděny ručně kladivem tak, aby nevylo poškozeno stávající zdivo vně poruchy. Lomový kámen bude očištěn, uložen na meziskládku a následně použit do opravované konstrukce zdiva prahu. Uložení na meziskládce bude ve figuře umožňující kontrolu množství původního kamene určeného do opravované konstrukce. Betonová suť bude odvezena na skládku. </w:t>
      </w:r>
      <w:r w:rsidRPr="00473337">
        <w:rPr>
          <w:rFonts w:ascii="Arial" w:hAnsi="Arial"/>
          <w:sz w:val="24"/>
          <w:szCs w:val="24"/>
        </w:rPr>
        <w:t xml:space="preserve">Nejbližší skládka ke dni zpracování projektové dokumentace je skládka A.S.A. Bystřice, s.r.o., Cihelna, Bystřice pod Hostýnem 1. Dopravní vzdálenost do </w:t>
      </w:r>
      <w:r w:rsidR="00836DE6">
        <w:rPr>
          <w:rFonts w:ascii="Arial" w:hAnsi="Arial"/>
          <w:sz w:val="24"/>
          <w:szCs w:val="24"/>
        </w:rPr>
        <w:t>6km</w:t>
      </w:r>
      <w:r w:rsidRPr="00473337">
        <w:rPr>
          <w:rFonts w:ascii="Arial" w:hAnsi="Arial"/>
          <w:sz w:val="24"/>
          <w:szCs w:val="24"/>
        </w:rPr>
        <w:t>.</w:t>
      </w:r>
    </w:p>
    <w:p w14:paraId="5908CB72" w14:textId="77777777" w:rsidR="009713AA" w:rsidRPr="00473337" w:rsidRDefault="009713AA" w:rsidP="009713AA">
      <w:pPr>
        <w:spacing w:line="360" w:lineRule="auto"/>
        <w:jc w:val="both"/>
        <w:rPr>
          <w:rFonts w:ascii="Arial" w:hAnsi="Arial" w:cs="Arial"/>
          <w:sz w:val="24"/>
          <w:szCs w:val="24"/>
          <w:u w:val="single"/>
        </w:rPr>
      </w:pPr>
      <w:r w:rsidRPr="00473337">
        <w:rPr>
          <w:rFonts w:ascii="Arial" w:hAnsi="Arial" w:cs="Arial"/>
          <w:sz w:val="24"/>
          <w:szCs w:val="24"/>
          <w:u w:val="single"/>
        </w:rPr>
        <w:t>Stavební práce</w:t>
      </w:r>
    </w:p>
    <w:p w14:paraId="4171C961" w14:textId="77777777" w:rsidR="009713AA" w:rsidRPr="00473337" w:rsidRDefault="009713AA" w:rsidP="009713AA">
      <w:pPr>
        <w:spacing w:line="360" w:lineRule="auto"/>
        <w:jc w:val="both"/>
        <w:rPr>
          <w:rFonts w:ascii="Arial" w:hAnsi="Arial" w:cs="Arial"/>
          <w:sz w:val="24"/>
          <w:szCs w:val="24"/>
        </w:rPr>
      </w:pPr>
      <w:r w:rsidRPr="00473337">
        <w:rPr>
          <w:rFonts w:ascii="Arial" w:hAnsi="Arial" w:cs="Arial"/>
          <w:sz w:val="24"/>
          <w:szCs w:val="24"/>
        </w:rPr>
        <w:t xml:space="preserve">Odstraněný navětralý beton z plochy poruchy bude nahrazen železobetonovou deskou. Betonáž desky bude prováděna současně s opravou zdiva z LK. Deska bude armována 1* sítí KARI a bude provázána se stávající konstrukcí zavazovacími kotvami. Zavazovací kotvy budou z betonářské oceli vkládané do vyvrtaných otvorů ve stávající konstrukci. Stabilizace zavazovacích kotev ve vyvrtaných otvorech bude chemickou kotvou. </w:t>
      </w:r>
    </w:p>
    <w:p w14:paraId="45475678" w14:textId="77777777" w:rsidR="009713AA" w:rsidRPr="00EB1E8E" w:rsidRDefault="009713AA" w:rsidP="009713AA">
      <w:pPr>
        <w:spacing w:line="360" w:lineRule="auto"/>
        <w:jc w:val="both"/>
        <w:rPr>
          <w:rFonts w:ascii="Arial" w:hAnsi="Arial" w:cs="Arial"/>
          <w:sz w:val="24"/>
          <w:szCs w:val="24"/>
        </w:rPr>
      </w:pPr>
      <w:r w:rsidRPr="00473337">
        <w:rPr>
          <w:rFonts w:ascii="Arial" w:hAnsi="Arial" w:cs="Arial"/>
          <w:sz w:val="24"/>
          <w:szCs w:val="24"/>
        </w:rPr>
        <w:t xml:space="preserve">Kaverny v ploše prahu budou zazděny současně s betonáží železobetonové desky. Zdivo bude z původního odstraněného a vyčištěného kamene doplněného novým, </w:t>
      </w:r>
      <w:proofErr w:type="spellStart"/>
      <w:r w:rsidRPr="00473337">
        <w:rPr>
          <w:rFonts w:ascii="Arial" w:hAnsi="Arial" w:cs="Arial"/>
          <w:sz w:val="24"/>
          <w:szCs w:val="24"/>
        </w:rPr>
        <w:t>lomařsky</w:t>
      </w:r>
      <w:proofErr w:type="spellEnd"/>
      <w:r w:rsidRPr="00473337">
        <w:rPr>
          <w:rFonts w:ascii="Arial" w:hAnsi="Arial" w:cs="Arial"/>
          <w:sz w:val="24"/>
          <w:szCs w:val="24"/>
        </w:rPr>
        <w:t xml:space="preserve"> upraveným žulovým kamenem barvy šedé. Vyplnění spár vnějších ploch </w:t>
      </w:r>
      <w:r w:rsidRPr="00473337">
        <w:rPr>
          <w:rFonts w:ascii="Arial" w:hAnsi="Arial" w:cs="Arial"/>
          <w:sz w:val="24"/>
          <w:szCs w:val="24"/>
        </w:rPr>
        <w:lastRenderedPageBreak/>
        <w:t>bude cementovou maltou (400kg cementu na 1m</w:t>
      </w:r>
      <w:r w:rsidRPr="00473337">
        <w:rPr>
          <w:rFonts w:ascii="Arial" w:hAnsi="Arial" w:cs="Arial"/>
          <w:sz w:val="24"/>
          <w:szCs w:val="24"/>
          <w:vertAlign w:val="superscript"/>
        </w:rPr>
        <w:t>3</w:t>
      </w:r>
      <w:r w:rsidRPr="00473337">
        <w:rPr>
          <w:rFonts w:ascii="Arial" w:hAnsi="Arial" w:cs="Arial"/>
          <w:sz w:val="24"/>
          <w:szCs w:val="24"/>
        </w:rPr>
        <w:t>), povrch spár bude zahl</w:t>
      </w:r>
      <w:r w:rsidRPr="00EB1E8E">
        <w:rPr>
          <w:rFonts w:ascii="Arial" w:hAnsi="Arial" w:cs="Arial"/>
          <w:sz w:val="24"/>
          <w:szCs w:val="24"/>
        </w:rPr>
        <w:t>azen ocelovým hladítkem. Povrch viditelných ploch zdiva bude po vyspárování očištěn od zbytků betonu.</w:t>
      </w:r>
    </w:p>
    <w:p w14:paraId="5CCD1754" w14:textId="77777777" w:rsidR="009713AA" w:rsidRPr="004C7F66" w:rsidRDefault="009713AA" w:rsidP="009713AA">
      <w:pPr>
        <w:spacing w:line="360" w:lineRule="auto"/>
        <w:jc w:val="both"/>
        <w:rPr>
          <w:rFonts w:ascii="Arial" w:hAnsi="Arial" w:cs="Arial"/>
          <w:b/>
          <w:bCs/>
          <w:sz w:val="24"/>
          <w:szCs w:val="24"/>
        </w:rPr>
      </w:pPr>
      <w:r w:rsidRPr="004C7F66">
        <w:rPr>
          <w:rFonts w:ascii="Arial" w:hAnsi="Arial" w:cs="Arial"/>
          <w:b/>
          <w:bCs/>
          <w:sz w:val="24"/>
          <w:szCs w:val="24"/>
        </w:rPr>
        <w:t>S – Oprava viditelných ploch objektu</w:t>
      </w:r>
    </w:p>
    <w:p w14:paraId="4304D445" w14:textId="77777777" w:rsidR="009713AA" w:rsidRPr="00473337" w:rsidRDefault="009713AA" w:rsidP="009713AA">
      <w:pPr>
        <w:spacing w:line="360" w:lineRule="auto"/>
        <w:jc w:val="both"/>
        <w:rPr>
          <w:rFonts w:ascii="Arial" w:hAnsi="Arial"/>
          <w:sz w:val="24"/>
          <w:szCs w:val="24"/>
        </w:rPr>
      </w:pPr>
      <w:r w:rsidRPr="00473337">
        <w:rPr>
          <w:rFonts w:ascii="Arial" w:hAnsi="Arial"/>
          <w:sz w:val="24"/>
          <w:szCs w:val="24"/>
        </w:rPr>
        <w:t xml:space="preserve">Oprava viditelných ploch objektu se bude provádět v úseku mezi návodní hranou přelivné hrany a vzdušnou hranou závěrečného prahu vývařiště. </w:t>
      </w:r>
    </w:p>
    <w:p w14:paraId="2B504458" w14:textId="77777777" w:rsidR="009713AA" w:rsidRPr="00473337" w:rsidRDefault="009713AA" w:rsidP="009713AA">
      <w:pPr>
        <w:spacing w:line="360" w:lineRule="auto"/>
        <w:jc w:val="both"/>
        <w:rPr>
          <w:rFonts w:ascii="Arial" w:hAnsi="Arial"/>
          <w:sz w:val="24"/>
          <w:szCs w:val="24"/>
        </w:rPr>
      </w:pPr>
      <w:r w:rsidRPr="00473337">
        <w:rPr>
          <w:rFonts w:ascii="Arial" w:hAnsi="Arial"/>
          <w:sz w:val="24"/>
          <w:szCs w:val="24"/>
        </w:rPr>
        <w:t>Před zahájením stavebních prací se dále z viditelných ploch dlažby  a stěn objektu odstraní veškerá nežádoucí vegetace (nálety, keře, traviny apod.).</w:t>
      </w:r>
    </w:p>
    <w:p w14:paraId="415A9F50" w14:textId="2422DD16" w:rsidR="009713AA" w:rsidRPr="00473337" w:rsidRDefault="009713AA" w:rsidP="009713AA">
      <w:pPr>
        <w:spacing w:line="360" w:lineRule="auto"/>
        <w:jc w:val="both"/>
        <w:rPr>
          <w:rFonts w:ascii="Arial" w:hAnsi="Arial"/>
          <w:sz w:val="24"/>
          <w:szCs w:val="24"/>
        </w:rPr>
      </w:pPr>
      <w:r w:rsidRPr="00473337">
        <w:rPr>
          <w:rFonts w:ascii="Arial" w:hAnsi="Arial" w:cs="Arial"/>
          <w:sz w:val="24"/>
          <w:szCs w:val="24"/>
        </w:rPr>
        <w:t>Vlastní oprava spočívá ve vysekání zvětralých a vydrolených spár v dlažbě a stěnách na hloubku 70mm. Vysekání spár v dlažbě a stěnách se provede v celé ploše konstrukce opevnění svahu. Vysekání spár se provede ručním bouráním pneumatickým, resp. elektrickým kladivem nebo ručně. Jakákoliv jiná technologie bourání musí být písemně odsouhlasena investorem a musí zaručit projektované parametry bouraných konstrukcí (hloubku vysekaných spár 70mm a nepoškození stávající konstrukce dlažby a stěn opevnění svahu).</w:t>
      </w:r>
      <w:r w:rsidRPr="00473337">
        <w:rPr>
          <w:szCs w:val="24"/>
        </w:rPr>
        <w:t xml:space="preserve"> </w:t>
      </w:r>
      <w:r w:rsidRPr="00473337">
        <w:rPr>
          <w:rFonts w:ascii="Arial" w:hAnsi="Arial"/>
          <w:sz w:val="24"/>
          <w:szCs w:val="24"/>
        </w:rPr>
        <w:t xml:space="preserve">Nejbližší skládka ke dni zpracování projektové dokumentace je skládka A.S.A. Bystřice, s.r.o., Cihelna, Bystřice pod Hostýnem 1. Dopravní vzdálenost do </w:t>
      </w:r>
      <w:r w:rsidR="00836DE6">
        <w:rPr>
          <w:rFonts w:ascii="Arial" w:hAnsi="Arial"/>
          <w:sz w:val="24"/>
          <w:szCs w:val="24"/>
        </w:rPr>
        <w:t>6km</w:t>
      </w:r>
      <w:r w:rsidRPr="00473337">
        <w:rPr>
          <w:rFonts w:ascii="Arial" w:hAnsi="Arial"/>
          <w:sz w:val="24"/>
          <w:szCs w:val="24"/>
        </w:rPr>
        <w:t>.</w:t>
      </w:r>
    </w:p>
    <w:p w14:paraId="4C9E9482" w14:textId="77777777" w:rsidR="009713AA" w:rsidRPr="00473337" w:rsidRDefault="009713AA" w:rsidP="009713AA">
      <w:pPr>
        <w:pStyle w:val="Zkladntextodsazen"/>
        <w:ind w:firstLine="0"/>
        <w:rPr>
          <w:szCs w:val="24"/>
        </w:rPr>
      </w:pPr>
      <w:r w:rsidRPr="00473337">
        <w:rPr>
          <w:szCs w:val="24"/>
        </w:rPr>
        <w:t xml:space="preserve">Vysekané spáry (včetně povrchu dlažby a stěn) budou před vyplněním očištěny tlakovou vodou (vysokotlaké čištění). Po očištění spár musí být veškeré očištěné styčné plochy prosté prachu, zbytků betonové suti a vegetace. </w:t>
      </w:r>
    </w:p>
    <w:p w14:paraId="7AB40DE6" w14:textId="77777777" w:rsidR="009713AA" w:rsidRPr="00B02F6D" w:rsidRDefault="009713AA" w:rsidP="009713AA">
      <w:pPr>
        <w:spacing w:line="360" w:lineRule="auto"/>
        <w:jc w:val="both"/>
        <w:rPr>
          <w:rFonts w:ascii="Arial" w:hAnsi="Arial"/>
          <w:sz w:val="24"/>
          <w:szCs w:val="24"/>
        </w:rPr>
      </w:pPr>
      <w:r w:rsidRPr="00B02F6D">
        <w:rPr>
          <w:rFonts w:ascii="Arial" w:hAnsi="Arial"/>
          <w:sz w:val="24"/>
          <w:szCs w:val="24"/>
        </w:rPr>
        <w:t xml:space="preserve">Vysekané spáry budou vyplněny cementovou spárovací hmotou na úroveň líce dlažby a zdiva. Povrch spár bude zahlazen ocelovým hladítkem, lomový kámen bude očištěn od veškerých zbytků spárovací hmoty. </w:t>
      </w:r>
    </w:p>
    <w:p w14:paraId="6886261D" w14:textId="77777777" w:rsidR="009713AA" w:rsidRPr="00BA4D72" w:rsidRDefault="009713AA" w:rsidP="009713AA">
      <w:pPr>
        <w:spacing w:line="360" w:lineRule="auto"/>
        <w:jc w:val="both"/>
        <w:rPr>
          <w:rFonts w:ascii="Arial" w:hAnsi="Arial" w:cs="Arial"/>
          <w:b/>
          <w:sz w:val="24"/>
          <w:szCs w:val="24"/>
        </w:rPr>
      </w:pPr>
      <w:r>
        <w:rPr>
          <w:rFonts w:ascii="Arial" w:hAnsi="Arial" w:cs="Arial"/>
          <w:b/>
          <w:sz w:val="24"/>
          <w:szCs w:val="24"/>
        </w:rPr>
        <w:t>CO – Celková oprava objektu</w:t>
      </w:r>
    </w:p>
    <w:p w14:paraId="7D712696" w14:textId="77777777" w:rsidR="009713AA" w:rsidRPr="00BA4D72" w:rsidRDefault="009713AA" w:rsidP="009713AA">
      <w:pPr>
        <w:spacing w:line="360" w:lineRule="auto"/>
        <w:jc w:val="both"/>
        <w:rPr>
          <w:rFonts w:ascii="Arial" w:hAnsi="Arial" w:cs="Arial"/>
          <w:sz w:val="24"/>
          <w:szCs w:val="24"/>
          <w:u w:val="single"/>
        </w:rPr>
      </w:pPr>
      <w:r w:rsidRPr="00BA4D72">
        <w:rPr>
          <w:rFonts w:ascii="Arial" w:hAnsi="Arial" w:cs="Arial"/>
          <w:sz w:val="24"/>
          <w:szCs w:val="24"/>
          <w:u w:val="single"/>
        </w:rPr>
        <w:t>Bourací práce</w:t>
      </w:r>
    </w:p>
    <w:p w14:paraId="78E23296" w14:textId="4FDAEF0F" w:rsidR="009713AA" w:rsidRPr="00473337" w:rsidRDefault="009713AA" w:rsidP="009713AA">
      <w:pPr>
        <w:spacing w:line="360" w:lineRule="auto"/>
        <w:jc w:val="both"/>
        <w:rPr>
          <w:rFonts w:ascii="Arial" w:hAnsi="Arial"/>
          <w:sz w:val="24"/>
          <w:szCs w:val="24"/>
        </w:rPr>
      </w:pPr>
      <w:r w:rsidRPr="00BA4D72">
        <w:rPr>
          <w:rFonts w:ascii="Arial" w:hAnsi="Arial" w:cs="Arial"/>
          <w:sz w:val="24"/>
          <w:szCs w:val="24"/>
        </w:rPr>
        <w:t xml:space="preserve">V rámci bouracích prací se odstraní zbytky konstrukce vývařiště, prahu vývařiště a opevnění levého a pravého břehu nad vývařištěm. </w:t>
      </w:r>
      <w:r>
        <w:rPr>
          <w:rFonts w:ascii="Arial" w:hAnsi="Arial" w:cs="Arial"/>
          <w:sz w:val="24"/>
          <w:szCs w:val="24"/>
        </w:rPr>
        <w:t xml:space="preserve">Dále se odstraní zdivo z celé plochy horního líce přelivné hrany včetně zvětralého betonu jádra konstrukce přelivné hrany. </w:t>
      </w:r>
      <w:r w:rsidRPr="00BA4D72">
        <w:rPr>
          <w:rFonts w:ascii="Arial" w:hAnsi="Arial" w:cs="Arial"/>
          <w:sz w:val="24"/>
          <w:szCs w:val="24"/>
        </w:rPr>
        <w:t>Lomový kámen bude očištěn, uložen na mezideponii a použit zpět do opravované konstrukce. Betonová suť bude vyvezena na skládku.</w:t>
      </w:r>
      <w:r>
        <w:rPr>
          <w:rFonts w:ascii="Arial" w:hAnsi="Arial" w:cs="Arial"/>
          <w:sz w:val="24"/>
          <w:szCs w:val="24"/>
        </w:rPr>
        <w:t xml:space="preserve"> </w:t>
      </w:r>
      <w:r w:rsidRPr="00473337">
        <w:rPr>
          <w:rFonts w:ascii="Arial" w:hAnsi="Arial"/>
          <w:sz w:val="24"/>
          <w:szCs w:val="24"/>
        </w:rPr>
        <w:t xml:space="preserve">Nejbližší skládka ke dni zpracování projektové dokumentace je skládka A.S.A. Bystřice, s.r.o., Cihelna, Bystřice pod Hostýnem 1. Dopravní vzdálenost do </w:t>
      </w:r>
      <w:r w:rsidR="00836DE6">
        <w:rPr>
          <w:rFonts w:ascii="Arial" w:hAnsi="Arial"/>
          <w:sz w:val="24"/>
          <w:szCs w:val="24"/>
        </w:rPr>
        <w:t>6km</w:t>
      </w:r>
      <w:r w:rsidRPr="00473337">
        <w:rPr>
          <w:rFonts w:ascii="Arial" w:hAnsi="Arial"/>
          <w:sz w:val="24"/>
          <w:szCs w:val="24"/>
        </w:rPr>
        <w:t>.</w:t>
      </w:r>
    </w:p>
    <w:p w14:paraId="18BBAC7D" w14:textId="77777777" w:rsidR="009713AA" w:rsidRPr="00BA4D72" w:rsidRDefault="009713AA" w:rsidP="009713AA">
      <w:pPr>
        <w:spacing w:line="360" w:lineRule="auto"/>
        <w:jc w:val="both"/>
        <w:rPr>
          <w:rFonts w:ascii="Arial" w:hAnsi="Arial" w:cs="Arial"/>
          <w:sz w:val="24"/>
          <w:szCs w:val="24"/>
        </w:rPr>
      </w:pPr>
    </w:p>
    <w:p w14:paraId="72D504F5" w14:textId="77777777" w:rsidR="009713AA" w:rsidRPr="00BA4D72" w:rsidRDefault="009713AA" w:rsidP="009713AA">
      <w:pPr>
        <w:spacing w:line="360" w:lineRule="auto"/>
        <w:jc w:val="both"/>
        <w:rPr>
          <w:rFonts w:ascii="Arial" w:hAnsi="Arial" w:cs="Arial"/>
          <w:sz w:val="24"/>
          <w:szCs w:val="24"/>
          <w:u w:val="single"/>
        </w:rPr>
      </w:pPr>
      <w:r w:rsidRPr="00BA4D72">
        <w:rPr>
          <w:rFonts w:ascii="Arial" w:hAnsi="Arial" w:cs="Arial"/>
          <w:sz w:val="24"/>
          <w:szCs w:val="24"/>
          <w:u w:val="single"/>
        </w:rPr>
        <w:lastRenderedPageBreak/>
        <w:t>Stavební práce</w:t>
      </w:r>
    </w:p>
    <w:p w14:paraId="712C2B21" w14:textId="77777777" w:rsidR="009713AA" w:rsidRPr="00BA4D72" w:rsidRDefault="009713AA" w:rsidP="009713AA">
      <w:pPr>
        <w:spacing w:line="360" w:lineRule="auto"/>
        <w:jc w:val="both"/>
        <w:rPr>
          <w:rFonts w:ascii="Arial" w:hAnsi="Arial" w:cs="Arial"/>
          <w:sz w:val="24"/>
          <w:szCs w:val="24"/>
        </w:rPr>
      </w:pPr>
      <w:r w:rsidRPr="00BA4D72">
        <w:rPr>
          <w:rFonts w:ascii="Arial" w:hAnsi="Arial" w:cs="Arial"/>
          <w:sz w:val="24"/>
          <w:szCs w:val="24"/>
        </w:rPr>
        <w:t xml:space="preserve">Založení objektu se provede v otevřené stavební jámě. Prosáklá voda ze dna stavební jámy bude odváděna drenážním systémem do čerpací studny, odkud bude čerpána kalovými čerpadly a odváděna potrubím do koryta toku pod opravovaným objektem. Založení objektu se provede na železobetonové desce (beton C25/30 XC4) </w:t>
      </w:r>
      <w:proofErr w:type="spellStart"/>
      <w:r w:rsidRPr="00BA4D72">
        <w:rPr>
          <w:rFonts w:ascii="Arial" w:hAnsi="Arial" w:cs="Arial"/>
          <w:sz w:val="24"/>
          <w:szCs w:val="24"/>
        </w:rPr>
        <w:t>tl</w:t>
      </w:r>
      <w:proofErr w:type="spellEnd"/>
      <w:r w:rsidRPr="00BA4D72">
        <w:rPr>
          <w:rFonts w:ascii="Arial" w:hAnsi="Arial" w:cs="Arial"/>
          <w:sz w:val="24"/>
          <w:szCs w:val="24"/>
        </w:rPr>
        <w:t xml:space="preserve">. 200mm zřízené na podkladním betonu </w:t>
      </w:r>
      <w:proofErr w:type="spellStart"/>
      <w:r w:rsidRPr="00BA4D72">
        <w:rPr>
          <w:rFonts w:ascii="Arial" w:hAnsi="Arial" w:cs="Arial"/>
          <w:sz w:val="24"/>
          <w:szCs w:val="24"/>
        </w:rPr>
        <w:t>tl</w:t>
      </w:r>
      <w:proofErr w:type="spellEnd"/>
      <w:r w:rsidRPr="00BA4D72">
        <w:rPr>
          <w:rFonts w:ascii="Arial" w:hAnsi="Arial" w:cs="Arial"/>
          <w:sz w:val="24"/>
          <w:szCs w:val="24"/>
        </w:rPr>
        <w:t xml:space="preserve">. </w:t>
      </w:r>
      <w:r>
        <w:rPr>
          <w:rFonts w:ascii="Arial" w:hAnsi="Arial" w:cs="Arial"/>
          <w:sz w:val="24"/>
          <w:szCs w:val="24"/>
        </w:rPr>
        <w:t>3</w:t>
      </w:r>
      <w:r w:rsidRPr="00BA4D72">
        <w:rPr>
          <w:rFonts w:ascii="Arial" w:hAnsi="Arial" w:cs="Arial"/>
          <w:sz w:val="24"/>
          <w:szCs w:val="24"/>
        </w:rPr>
        <w:t xml:space="preserve">00mm. </w:t>
      </w:r>
    </w:p>
    <w:p w14:paraId="467F8234" w14:textId="77777777" w:rsidR="009713AA" w:rsidRPr="00BA4D72" w:rsidRDefault="009713AA" w:rsidP="009713AA">
      <w:pPr>
        <w:spacing w:line="360" w:lineRule="auto"/>
        <w:jc w:val="both"/>
        <w:rPr>
          <w:rFonts w:ascii="Arial" w:hAnsi="Arial" w:cs="Arial"/>
          <w:sz w:val="24"/>
          <w:szCs w:val="24"/>
        </w:rPr>
      </w:pPr>
      <w:r w:rsidRPr="00BA4D72">
        <w:rPr>
          <w:rFonts w:ascii="Arial" w:hAnsi="Arial" w:cs="Arial"/>
          <w:sz w:val="24"/>
          <w:szCs w:val="24"/>
        </w:rPr>
        <w:t>Dno vývařiště bude z dlažby z lomového kamene s vyplněním spár cementovou maltou (400kg cementu / m</w:t>
      </w:r>
      <w:r w:rsidRPr="00BA4D72">
        <w:rPr>
          <w:rFonts w:ascii="Arial" w:hAnsi="Arial" w:cs="Arial"/>
          <w:sz w:val="24"/>
          <w:szCs w:val="24"/>
          <w:vertAlign w:val="superscript"/>
        </w:rPr>
        <w:t>3</w:t>
      </w:r>
      <w:r w:rsidRPr="00BA4D72">
        <w:rPr>
          <w:rFonts w:ascii="Arial" w:hAnsi="Arial" w:cs="Arial"/>
          <w:sz w:val="24"/>
          <w:szCs w:val="24"/>
        </w:rPr>
        <w:t>). Povrch spár bude zahlazen ocelovým hladítkem. Povrch viditelných ploch dlažby bude po vyspárování očištěn od zbytků betonu.</w:t>
      </w:r>
    </w:p>
    <w:p w14:paraId="24B2F06A" w14:textId="77777777" w:rsidR="009713AA" w:rsidRPr="00BA4D72" w:rsidRDefault="009713AA" w:rsidP="009713AA">
      <w:pPr>
        <w:spacing w:line="360" w:lineRule="auto"/>
        <w:jc w:val="both"/>
        <w:rPr>
          <w:rFonts w:ascii="Arial" w:hAnsi="Arial" w:cs="Arial"/>
          <w:sz w:val="24"/>
          <w:szCs w:val="24"/>
        </w:rPr>
      </w:pPr>
      <w:r w:rsidRPr="00BA4D72">
        <w:rPr>
          <w:rFonts w:ascii="Arial" w:hAnsi="Arial" w:cs="Arial"/>
          <w:sz w:val="24"/>
          <w:szCs w:val="24"/>
        </w:rPr>
        <w:t>Závěrečný práh a boční stěny vývařiště budou vyzděny z lomového kamene na maltu cementovou (400kg cementu / m</w:t>
      </w:r>
      <w:r w:rsidRPr="00BA4D72">
        <w:rPr>
          <w:rFonts w:ascii="Arial" w:hAnsi="Arial" w:cs="Arial"/>
          <w:sz w:val="24"/>
          <w:szCs w:val="24"/>
          <w:vertAlign w:val="superscript"/>
        </w:rPr>
        <w:t>3</w:t>
      </w:r>
      <w:r w:rsidRPr="00BA4D72">
        <w:rPr>
          <w:rFonts w:ascii="Arial" w:hAnsi="Arial" w:cs="Arial"/>
          <w:sz w:val="24"/>
          <w:szCs w:val="24"/>
        </w:rPr>
        <w:t>) s vyplněním spár cementovou maltou (400kg cementu / m</w:t>
      </w:r>
      <w:r w:rsidRPr="00BA4D72">
        <w:rPr>
          <w:rFonts w:ascii="Arial" w:hAnsi="Arial" w:cs="Arial"/>
          <w:sz w:val="24"/>
          <w:szCs w:val="24"/>
          <w:vertAlign w:val="superscript"/>
        </w:rPr>
        <w:t>3</w:t>
      </w:r>
      <w:r w:rsidRPr="00BA4D72">
        <w:rPr>
          <w:rFonts w:ascii="Arial" w:hAnsi="Arial" w:cs="Arial"/>
          <w:sz w:val="24"/>
          <w:szCs w:val="24"/>
        </w:rPr>
        <w:t>). Povrch spár bude zahlazen ocelovým hladítkem. Povrch viditelných ploch stěn bude po vyspárování očištěn od zbytků betonu.</w:t>
      </w:r>
    </w:p>
    <w:p w14:paraId="7FBDDF15" w14:textId="77777777" w:rsidR="009713AA" w:rsidRDefault="009713AA" w:rsidP="009713AA">
      <w:pPr>
        <w:spacing w:line="360" w:lineRule="auto"/>
        <w:jc w:val="both"/>
        <w:rPr>
          <w:rFonts w:ascii="Arial" w:hAnsi="Arial" w:cs="Arial"/>
          <w:sz w:val="24"/>
          <w:szCs w:val="24"/>
        </w:rPr>
      </w:pPr>
      <w:r w:rsidRPr="00BA4D72">
        <w:rPr>
          <w:rFonts w:ascii="Arial" w:hAnsi="Arial" w:cs="Arial"/>
          <w:sz w:val="24"/>
          <w:szCs w:val="24"/>
        </w:rPr>
        <w:t xml:space="preserve">Opevnění svahů bude dlažbou z lomového kamene zřízenou do podkladu z betonu (beton C25/30 XC4) a podkladu ze štěrkopísku. Sklon svahu bude odpovídat sklonu nepoškozeného opevnění svahu pod a nad opravou, na které bude opravovaná plocha opevnění navazovat. Výškově bude v koruně opravované opevnění navazovat na úroveň koruny opevnění nepoškozeného. </w:t>
      </w:r>
    </w:p>
    <w:p w14:paraId="32241AE5" w14:textId="77777777" w:rsidR="009713AA" w:rsidRDefault="009713AA" w:rsidP="009713AA">
      <w:pPr>
        <w:spacing w:line="360" w:lineRule="auto"/>
        <w:jc w:val="both"/>
        <w:rPr>
          <w:rFonts w:ascii="Arial" w:hAnsi="Arial" w:cs="Arial"/>
          <w:sz w:val="24"/>
          <w:szCs w:val="24"/>
        </w:rPr>
      </w:pPr>
      <w:r w:rsidRPr="00473337">
        <w:rPr>
          <w:rFonts w:ascii="Arial" w:hAnsi="Arial" w:cs="Arial"/>
          <w:sz w:val="24"/>
          <w:szCs w:val="24"/>
        </w:rPr>
        <w:t xml:space="preserve">Odstraněný navětralý beton z plochy </w:t>
      </w:r>
      <w:r>
        <w:rPr>
          <w:rFonts w:ascii="Arial" w:hAnsi="Arial" w:cs="Arial"/>
          <w:sz w:val="24"/>
          <w:szCs w:val="24"/>
        </w:rPr>
        <w:t>přelivné hrany</w:t>
      </w:r>
      <w:r w:rsidRPr="00473337">
        <w:rPr>
          <w:rFonts w:ascii="Arial" w:hAnsi="Arial" w:cs="Arial"/>
          <w:sz w:val="24"/>
          <w:szCs w:val="24"/>
        </w:rPr>
        <w:t xml:space="preserve"> bude nahrazen železobetonovou deskou. Betonáž desky bude prováděna současně s opravou zdiva z LK. Deska bude armována 1* sítí KARI a bude provázána se stávající konstrukcí zavazovacími kotvami. Zavazovací kotvy budou z betonářské oceli vkládané do vyvrtaných otvorů ve stávající konstrukci. Stabilizace zavazovacích kotev ve vyvrtaných otvorech bude chemickou kotvou. </w:t>
      </w:r>
      <w:r>
        <w:rPr>
          <w:rFonts w:ascii="Arial" w:hAnsi="Arial" w:cs="Arial"/>
          <w:sz w:val="24"/>
          <w:szCs w:val="24"/>
        </w:rPr>
        <w:t>Zazdění přelivné plochy bude prováděno</w:t>
      </w:r>
      <w:r w:rsidRPr="00473337">
        <w:rPr>
          <w:rFonts w:ascii="Arial" w:hAnsi="Arial" w:cs="Arial"/>
          <w:sz w:val="24"/>
          <w:szCs w:val="24"/>
        </w:rPr>
        <w:t xml:space="preserve"> současně s betonáží železobetonové desky. Zdivo bude z původního odstraněného a vyčištěného kamene doplněného novým, </w:t>
      </w:r>
      <w:proofErr w:type="spellStart"/>
      <w:r w:rsidRPr="00473337">
        <w:rPr>
          <w:rFonts w:ascii="Arial" w:hAnsi="Arial" w:cs="Arial"/>
          <w:sz w:val="24"/>
          <w:szCs w:val="24"/>
        </w:rPr>
        <w:t>lomařsky</w:t>
      </w:r>
      <w:proofErr w:type="spellEnd"/>
      <w:r w:rsidRPr="00473337">
        <w:rPr>
          <w:rFonts w:ascii="Arial" w:hAnsi="Arial" w:cs="Arial"/>
          <w:sz w:val="24"/>
          <w:szCs w:val="24"/>
        </w:rPr>
        <w:t xml:space="preserve"> upraveným žulovým kamenem barvy šedé. Vyplnění spár vnějších ploch bude cementovou maltou (400kg cementu na 1m</w:t>
      </w:r>
      <w:r w:rsidRPr="00473337">
        <w:rPr>
          <w:rFonts w:ascii="Arial" w:hAnsi="Arial" w:cs="Arial"/>
          <w:sz w:val="24"/>
          <w:szCs w:val="24"/>
          <w:vertAlign w:val="superscript"/>
        </w:rPr>
        <w:t>3</w:t>
      </w:r>
      <w:r w:rsidRPr="00473337">
        <w:rPr>
          <w:rFonts w:ascii="Arial" w:hAnsi="Arial" w:cs="Arial"/>
          <w:sz w:val="24"/>
          <w:szCs w:val="24"/>
        </w:rPr>
        <w:t>), povrch spár bude zahl</w:t>
      </w:r>
      <w:r w:rsidRPr="00EB1E8E">
        <w:rPr>
          <w:rFonts w:ascii="Arial" w:hAnsi="Arial" w:cs="Arial"/>
          <w:sz w:val="24"/>
          <w:szCs w:val="24"/>
        </w:rPr>
        <w:t>azen ocelovým hladítkem. Povrch viditelných ploch zdiva bude po vyspárování očištěn od zbytků betonu.</w:t>
      </w:r>
    </w:p>
    <w:p w14:paraId="2E289D2F" w14:textId="15E82262" w:rsidR="009713AA" w:rsidRPr="00473337" w:rsidRDefault="009713AA" w:rsidP="009713AA">
      <w:pPr>
        <w:spacing w:line="360" w:lineRule="auto"/>
        <w:jc w:val="both"/>
        <w:rPr>
          <w:rFonts w:ascii="Arial" w:hAnsi="Arial"/>
          <w:sz w:val="24"/>
          <w:szCs w:val="24"/>
        </w:rPr>
      </w:pPr>
      <w:r>
        <w:rPr>
          <w:rFonts w:ascii="Arial" w:hAnsi="Arial" w:cs="Arial"/>
          <w:sz w:val="24"/>
          <w:szCs w:val="24"/>
        </w:rPr>
        <w:t>Zásyp stavební jámy po úroveň koruny opevnění se provede betonem. Zásyp staveb</w:t>
      </w:r>
      <w:r w:rsidR="00836DE6">
        <w:rPr>
          <w:rFonts w:ascii="Arial" w:hAnsi="Arial" w:cs="Arial"/>
          <w:sz w:val="24"/>
          <w:szCs w:val="24"/>
        </w:rPr>
        <w:t>n</w:t>
      </w:r>
      <w:r>
        <w:rPr>
          <w:rFonts w:ascii="Arial" w:hAnsi="Arial" w:cs="Arial"/>
          <w:sz w:val="24"/>
          <w:szCs w:val="24"/>
        </w:rPr>
        <w:t xml:space="preserve">í jámy nad úrovní koruny dlažby po úroveň okolního terénu se provede vytěženou zeminou. Svahy a pláň nad opevněním se urovnají, povrch bude oset travní směsí. Přebytečná zemina bude odvezena na skládku. </w:t>
      </w:r>
      <w:r w:rsidRPr="00473337">
        <w:rPr>
          <w:rFonts w:ascii="Arial" w:hAnsi="Arial"/>
          <w:sz w:val="24"/>
          <w:szCs w:val="24"/>
        </w:rPr>
        <w:t xml:space="preserve">Nejbližší skládka ke dni zpracování </w:t>
      </w:r>
      <w:r w:rsidRPr="00473337">
        <w:rPr>
          <w:rFonts w:ascii="Arial" w:hAnsi="Arial"/>
          <w:sz w:val="24"/>
          <w:szCs w:val="24"/>
        </w:rPr>
        <w:lastRenderedPageBreak/>
        <w:t xml:space="preserve">projektové dokumentace je skládka A.S.A. Bystřice, s.r.o., Cihelna, Bystřice pod Hostýnem 1. Dopravní vzdálenost do </w:t>
      </w:r>
      <w:r w:rsidR="00836DE6">
        <w:rPr>
          <w:rFonts w:ascii="Arial" w:hAnsi="Arial"/>
          <w:sz w:val="24"/>
          <w:szCs w:val="24"/>
        </w:rPr>
        <w:t>6km</w:t>
      </w:r>
      <w:r w:rsidRPr="00473337">
        <w:rPr>
          <w:rFonts w:ascii="Arial" w:hAnsi="Arial"/>
          <w:sz w:val="24"/>
          <w:szCs w:val="24"/>
        </w:rPr>
        <w:t>.</w:t>
      </w:r>
    </w:p>
    <w:p w14:paraId="41FA1B17" w14:textId="185E0932" w:rsidR="004F7DB2" w:rsidRPr="00243059" w:rsidRDefault="009438E5" w:rsidP="004F7DB2">
      <w:pPr>
        <w:pStyle w:val="Nadpis4"/>
        <w:widowControl w:val="0"/>
        <w:autoSpaceDE w:val="0"/>
        <w:rPr>
          <w:b/>
          <w:sz w:val="28"/>
          <w:szCs w:val="28"/>
        </w:rPr>
      </w:pPr>
      <w:r w:rsidRPr="00243059">
        <w:rPr>
          <w:b/>
          <w:sz w:val="28"/>
          <w:szCs w:val="28"/>
        </w:rPr>
        <w:t>4.1</w:t>
      </w:r>
      <w:r w:rsidR="004F7DB2" w:rsidRPr="00243059">
        <w:rPr>
          <w:b/>
          <w:sz w:val="28"/>
          <w:szCs w:val="28"/>
        </w:rPr>
        <w:t xml:space="preserve"> Oprava stupně </w:t>
      </w:r>
      <w:r w:rsidRPr="00243059">
        <w:rPr>
          <w:b/>
          <w:sz w:val="28"/>
          <w:szCs w:val="28"/>
        </w:rPr>
        <w:t xml:space="preserve">79 </w:t>
      </w:r>
      <w:r w:rsidR="004F7DB2" w:rsidRPr="00243059">
        <w:rPr>
          <w:b/>
          <w:sz w:val="28"/>
          <w:szCs w:val="28"/>
        </w:rPr>
        <w:t>v ř.km 11,527</w:t>
      </w:r>
    </w:p>
    <w:p w14:paraId="7DEDB141" w14:textId="77777777" w:rsidR="00836DE6" w:rsidRPr="00EB1E8E" w:rsidRDefault="00836DE6" w:rsidP="00836DE6">
      <w:pPr>
        <w:spacing w:line="360" w:lineRule="auto"/>
        <w:jc w:val="both"/>
        <w:rPr>
          <w:rFonts w:ascii="Arial" w:hAnsi="Arial" w:cs="Arial"/>
          <w:sz w:val="24"/>
          <w:szCs w:val="24"/>
        </w:rPr>
      </w:pPr>
      <w:r w:rsidRPr="00EB1E8E">
        <w:rPr>
          <w:rFonts w:ascii="Arial" w:hAnsi="Arial" w:cs="Arial"/>
          <w:sz w:val="24"/>
          <w:szCs w:val="24"/>
        </w:rPr>
        <w:t>Oprava spočívá v opravě dna vývařiště</w:t>
      </w:r>
      <w:r>
        <w:rPr>
          <w:rFonts w:ascii="Arial" w:hAnsi="Arial" w:cs="Arial"/>
          <w:sz w:val="24"/>
          <w:szCs w:val="24"/>
        </w:rPr>
        <w:t xml:space="preserve"> (V)</w:t>
      </w:r>
      <w:r w:rsidRPr="00EB1E8E">
        <w:rPr>
          <w:rFonts w:ascii="Arial" w:hAnsi="Arial" w:cs="Arial"/>
          <w:sz w:val="24"/>
          <w:szCs w:val="24"/>
        </w:rPr>
        <w:t xml:space="preserve"> </w:t>
      </w:r>
      <w:r w:rsidRPr="00473337">
        <w:rPr>
          <w:rFonts w:ascii="Arial" w:hAnsi="Arial" w:cs="Arial"/>
          <w:sz w:val="24"/>
          <w:szCs w:val="24"/>
        </w:rPr>
        <w:t>a opravě spár viditelných ploch objektu</w:t>
      </w:r>
      <w:r>
        <w:rPr>
          <w:rFonts w:ascii="Arial" w:hAnsi="Arial" w:cs="Arial"/>
          <w:sz w:val="24"/>
          <w:szCs w:val="24"/>
        </w:rPr>
        <w:t xml:space="preserve"> (S)</w:t>
      </w:r>
      <w:r w:rsidRPr="00EB1E8E">
        <w:rPr>
          <w:rFonts w:ascii="Arial" w:hAnsi="Arial" w:cs="Arial"/>
          <w:sz w:val="24"/>
          <w:szCs w:val="24"/>
        </w:rPr>
        <w:t>.</w:t>
      </w:r>
    </w:p>
    <w:p w14:paraId="381B3DA7" w14:textId="2E33669A" w:rsidR="00433A99" w:rsidRPr="007D7CB4" w:rsidRDefault="009438E5" w:rsidP="00433A99">
      <w:pPr>
        <w:pStyle w:val="Nadpis4"/>
        <w:widowControl w:val="0"/>
        <w:autoSpaceDE w:val="0"/>
        <w:rPr>
          <w:b/>
          <w:sz w:val="28"/>
          <w:szCs w:val="28"/>
        </w:rPr>
      </w:pPr>
      <w:r w:rsidRPr="007D7CB4">
        <w:rPr>
          <w:b/>
          <w:sz w:val="28"/>
          <w:szCs w:val="28"/>
        </w:rPr>
        <w:t>4.2</w:t>
      </w:r>
      <w:r w:rsidR="00433A99" w:rsidRPr="007D7CB4">
        <w:rPr>
          <w:b/>
          <w:sz w:val="28"/>
          <w:szCs w:val="28"/>
        </w:rPr>
        <w:t xml:space="preserve"> Oprava stupně</w:t>
      </w:r>
      <w:r w:rsidRPr="007D7CB4">
        <w:rPr>
          <w:b/>
          <w:sz w:val="28"/>
          <w:szCs w:val="28"/>
        </w:rPr>
        <w:t xml:space="preserve"> 80</w:t>
      </w:r>
      <w:r w:rsidR="00433A99" w:rsidRPr="007D7CB4">
        <w:rPr>
          <w:b/>
          <w:sz w:val="28"/>
          <w:szCs w:val="28"/>
        </w:rPr>
        <w:t xml:space="preserve"> v ř.km 11,542</w:t>
      </w:r>
    </w:p>
    <w:p w14:paraId="450CE52E" w14:textId="77777777" w:rsidR="00836DE6" w:rsidRPr="00EB1E8E" w:rsidRDefault="00836DE6" w:rsidP="00836DE6">
      <w:pPr>
        <w:spacing w:line="360" w:lineRule="auto"/>
        <w:jc w:val="both"/>
        <w:rPr>
          <w:rFonts w:ascii="Arial" w:hAnsi="Arial" w:cs="Arial"/>
          <w:sz w:val="24"/>
          <w:szCs w:val="24"/>
        </w:rPr>
      </w:pPr>
      <w:r w:rsidRPr="00EB1E8E">
        <w:rPr>
          <w:rFonts w:ascii="Arial" w:hAnsi="Arial" w:cs="Arial"/>
          <w:sz w:val="24"/>
          <w:szCs w:val="24"/>
        </w:rPr>
        <w:t>Oprava spočívá v opravě dna vývařiště</w:t>
      </w:r>
      <w:r>
        <w:rPr>
          <w:rFonts w:ascii="Arial" w:hAnsi="Arial" w:cs="Arial"/>
          <w:sz w:val="24"/>
          <w:szCs w:val="24"/>
        </w:rPr>
        <w:t xml:space="preserve"> (V), </w:t>
      </w:r>
      <w:r w:rsidRPr="00EB1E8E">
        <w:rPr>
          <w:rFonts w:ascii="Arial" w:hAnsi="Arial" w:cs="Arial"/>
          <w:sz w:val="24"/>
          <w:szCs w:val="24"/>
        </w:rPr>
        <w:t>opravě prahu vývařiště</w:t>
      </w:r>
      <w:r>
        <w:rPr>
          <w:rFonts w:ascii="Arial" w:hAnsi="Arial" w:cs="Arial"/>
          <w:sz w:val="24"/>
          <w:szCs w:val="24"/>
        </w:rPr>
        <w:t xml:space="preserve"> (PR)</w:t>
      </w:r>
      <w:r w:rsidRPr="00C4501A">
        <w:rPr>
          <w:rFonts w:ascii="Arial" w:hAnsi="Arial" w:cs="Arial"/>
          <w:sz w:val="24"/>
          <w:szCs w:val="24"/>
        </w:rPr>
        <w:t xml:space="preserve"> </w:t>
      </w:r>
      <w:r w:rsidRPr="00473337">
        <w:rPr>
          <w:rFonts w:ascii="Arial" w:hAnsi="Arial" w:cs="Arial"/>
          <w:sz w:val="24"/>
          <w:szCs w:val="24"/>
        </w:rPr>
        <w:t>a opravě spár viditelných ploch objektu</w:t>
      </w:r>
      <w:r>
        <w:rPr>
          <w:rFonts w:ascii="Arial" w:hAnsi="Arial" w:cs="Arial"/>
          <w:sz w:val="24"/>
          <w:szCs w:val="24"/>
        </w:rPr>
        <w:t xml:space="preserve"> (S)</w:t>
      </w:r>
      <w:r w:rsidRPr="00EB1E8E">
        <w:rPr>
          <w:rFonts w:ascii="Arial" w:hAnsi="Arial" w:cs="Arial"/>
          <w:sz w:val="24"/>
          <w:szCs w:val="24"/>
        </w:rPr>
        <w:t>.</w:t>
      </w:r>
    </w:p>
    <w:p w14:paraId="534611D2" w14:textId="3A90CBD1" w:rsidR="00E4110B" w:rsidRPr="007D7CB4" w:rsidRDefault="009438E5" w:rsidP="00E4110B">
      <w:pPr>
        <w:pStyle w:val="Nadpis4"/>
        <w:widowControl w:val="0"/>
        <w:autoSpaceDE w:val="0"/>
        <w:rPr>
          <w:b/>
          <w:sz w:val="28"/>
          <w:szCs w:val="28"/>
        </w:rPr>
      </w:pPr>
      <w:r w:rsidRPr="007D7CB4">
        <w:rPr>
          <w:b/>
          <w:sz w:val="28"/>
          <w:szCs w:val="28"/>
        </w:rPr>
        <w:t>4.3</w:t>
      </w:r>
      <w:r w:rsidR="00E4110B" w:rsidRPr="007D7CB4">
        <w:rPr>
          <w:b/>
          <w:sz w:val="28"/>
          <w:szCs w:val="28"/>
        </w:rPr>
        <w:t xml:space="preserve"> Oprava stupně</w:t>
      </w:r>
      <w:r w:rsidRPr="007D7CB4">
        <w:rPr>
          <w:b/>
          <w:sz w:val="28"/>
          <w:szCs w:val="28"/>
        </w:rPr>
        <w:t xml:space="preserve"> 81</w:t>
      </w:r>
      <w:r w:rsidR="00E4110B" w:rsidRPr="007D7CB4">
        <w:rPr>
          <w:b/>
          <w:sz w:val="28"/>
          <w:szCs w:val="28"/>
        </w:rPr>
        <w:t xml:space="preserve"> v ř.km </w:t>
      </w:r>
      <w:r w:rsidR="00627005" w:rsidRPr="007D7CB4">
        <w:rPr>
          <w:b/>
          <w:sz w:val="28"/>
          <w:szCs w:val="28"/>
        </w:rPr>
        <w:t>11,557</w:t>
      </w:r>
    </w:p>
    <w:p w14:paraId="2EA00F84" w14:textId="77777777" w:rsidR="00836DE6" w:rsidRPr="00EB1E8E" w:rsidRDefault="00836DE6" w:rsidP="00836DE6">
      <w:pPr>
        <w:spacing w:line="360" w:lineRule="auto"/>
        <w:jc w:val="both"/>
        <w:rPr>
          <w:rFonts w:ascii="Arial" w:hAnsi="Arial" w:cs="Arial"/>
          <w:sz w:val="24"/>
          <w:szCs w:val="24"/>
        </w:rPr>
      </w:pPr>
      <w:r w:rsidRPr="00EB1E8E">
        <w:rPr>
          <w:rFonts w:ascii="Arial" w:hAnsi="Arial" w:cs="Arial"/>
          <w:sz w:val="24"/>
          <w:szCs w:val="24"/>
        </w:rPr>
        <w:t>Oprava spočívá v</w:t>
      </w:r>
      <w:r>
        <w:rPr>
          <w:rFonts w:ascii="Arial" w:hAnsi="Arial" w:cs="Arial"/>
          <w:sz w:val="24"/>
          <w:szCs w:val="24"/>
        </w:rPr>
        <w:t> </w:t>
      </w:r>
      <w:r w:rsidRPr="00EB1E8E">
        <w:rPr>
          <w:rFonts w:ascii="Arial" w:hAnsi="Arial" w:cs="Arial"/>
          <w:sz w:val="24"/>
          <w:szCs w:val="24"/>
        </w:rPr>
        <w:t>opravě</w:t>
      </w:r>
      <w:r>
        <w:rPr>
          <w:rFonts w:ascii="Arial" w:hAnsi="Arial" w:cs="Arial"/>
          <w:sz w:val="24"/>
          <w:szCs w:val="24"/>
        </w:rPr>
        <w:t xml:space="preserve"> </w:t>
      </w:r>
      <w:r w:rsidRPr="00EB1E8E">
        <w:rPr>
          <w:rFonts w:ascii="Arial" w:hAnsi="Arial" w:cs="Arial"/>
          <w:sz w:val="24"/>
          <w:szCs w:val="24"/>
        </w:rPr>
        <w:t>přelivné hrany stupně</w:t>
      </w:r>
      <w:r>
        <w:rPr>
          <w:rFonts w:ascii="Arial" w:hAnsi="Arial" w:cs="Arial"/>
          <w:sz w:val="24"/>
          <w:szCs w:val="24"/>
        </w:rPr>
        <w:t xml:space="preserve"> (PH)</w:t>
      </w:r>
      <w:r w:rsidRPr="00EB1E8E">
        <w:rPr>
          <w:rFonts w:ascii="Arial" w:hAnsi="Arial" w:cs="Arial"/>
          <w:sz w:val="24"/>
          <w:szCs w:val="24"/>
        </w:rPr>
        <w:t>, opravě dna vývařiště</w:t>
      </w:r>
      <w:r>
        <w:rPr>
          <w:rFonts w:ascii="Arial" w:hAnsi="Arial" w:cs="Arial"/>
          <w:sz w:val="24"/>
          <w:szCs w:val="24"/>
        </w:rPr>
        <w:t xml:space="preserve"> (V)</w:t>
      </w:r>
      <w:r w:rsidRPr="00C4501A">
        <w:rPr>
          <w:rFonts w:ascii="Arial" w:hAnsi="Arial" w:cs="Arial"/>
          <w:sz w:val="24"/>
          <w:szCs w:val="24"/>
        </w:rPr>
        <w:t xml:space="preserve"> </w:t>
      </w:r>
      <w:r w:rsidRPr="00473337">
        <w:rPr>
          <w:rFonts w:ascii="Arial" w:hAnsi="Arial" w:cs="Arial"/>
          <w:sz w:val="24"/>
          <w:szCs w:val="24"/>
        </w:rPr>
        <w:t>a opravě spár viditelných ploch objektu</w:t>
      </w:r>
      <w:r>
        <w:rPr>
          <w:rFonts w:ascii="Arial" w:hAnsi="Arial" w:cs="Arial"/>
          <w:sz w:val="24"/>
          <w:szCs w:val="24"/>
        </w:rPr>
        <w:t xml:space="preserve"> (S)</w:t>
      </w:r>
      <w:r w:rsidRPr="00EB1E8E">
        <w:rPr>
          <w:rFonts w:ascii="Arial" w:hAnsi="Arial" w:cs="Arial"/>
          <w:sz w:val="24"/>
          <w:szCs w:val="24"/>
        </w:rPr>
        <w:t>.</w:t>
      </w:r>
    </w:p>
    <w:p w14:paraId="7A30537A" w14:textId="37471F78" w:rsidR="00253454" w:rsidRPr="007D7CB4" w:rsidRDefault="009438E5" w:rsidP="00253454">
      <w:pPr>
        <w:pStyle w:val="Nadpis4"/>
        <w:widowControl w:val="0"/>
        <w:autoSpaceDE w:val="0"/>
        <w:rPr>
          <w:b/>
          <w:sz w:val="28"/>
          <w:szCs w:val="28"/>
        </w:rPr>
      </w:pPr>
      <w:r w:rsidRPr="007D7CB4">
        <w:rPr>
          <w:b/>
          <w:sz w:val="28"/>
          <w:szCs w:val="28"/>
        </w:rPr>
        <w:t>4.4</w:t>
      </w:r>
      <w:r w:rsidR="00253454" w:rsidRPr="007D7CB4">
        <w:rPr>
          <w:b/>
          <w:sz w:val="28"/>
          <w:szCs w:val="28"/>
        </w:rPr>
        <w:t xml:space="preserve"> Oprava stupně </w:t>
      </w:r>
      <w:r w:rsidRPr="007D7CB4">
        <w:rPr>
          <w:b/>
          <w:sz w:val="28"/>
          <w:szCs w:val="28"/>
        </w:rPr>
        <w:t xml:space="preserve">82 </w:t>
      </w:r>
      <w:r w:rsidR="00253454" w:rsidRPr="007D7CB4">
        <w:rPr>
          <w:b/>
          <w:sz w:val="28"/>
          <w:szCs w:val="28"/>
        </w:rPr>
        <w:t>v ř.km 11,</w:t>
      </w:r>
      <w:r w:rsidR="00CF2DBE" w:rsidRPr="007D7CB4">
        <w:rPr>
          <w:b/>
          <w:sz w:val="28"/>
          <w:szCs w:val="28"/>
        </w:rPr>
        <w:t>572</w:t>
      </w:r>
    </w:p>
    <w:p w14:paraId="0EBFDDAA" w14:textId="77777777" w:rsidR="00836DE6" w:rsidRPr="00BA4D72" w:rsidRDefault="00836DE6" w:rsidP="00836DE6">
      <w:pPr>
        <w:spacing w:line="360" w:lineRule="auto"/>
        <w:jc w:val="both"/>
        <w:rPr>
          <w:rFonts w:ascii="Arial" w:hAnsi="Arial" w:cs="Arial"/>
          <w:sz w:val="24"/>
          <w:szCs w:val="24"/>
        </w:rPr>
      </w:pPr>
      <w:r w:rsidRPr="00BA4D72">
        <w:rPr>
          <w:rFonts w:ascii="Arial" w:hAnsi="Arial" w:cs="Arial"/>
          <w:sz w:val="24"/>
          <w:szCs w:val="24"/>
        </w:rPr>
        <w:t>Oprava spočívá v</w:t>
      </w:r>
      <w:r>
        <w:rPr>
          <w:rFonts w:ascii="Arial" w:hAnsi="Arial" w:cs="Arial"/>
          <w:sz w:val="24"/>
          <w:szCs w:val="24"/>
        </w:rPr>
        <w:t> celkové opravě objektu (CO)</w:t>
      </w:r>
      <w:r w:rsidRPr="00BA4D72">
        <w:rPr>
          <w:rFonts w:ascii="Arial" w:hAnsi="Arial" w:cs="Arial"/>
          <w:sz w:val="24"/>
          <w:szCs w:val="24"/>
        </w:rPr>
        <w:t>.</w:t>
      </w:r>
    </w:p>
    <w:p w14:paraId="1D24DA8E" w14:textId="09DEF841" w:rsidR="00C51195" w:rsidRPr="007D7CB4" w:rsidRDefault="009438E5" w:rsidP="00C51195">
      <w:pPr>
        <w:pStyle w:val="Nadpis4"/>
        <w:widowControl w:val="0"/>
        <w:autoSpaceDE w:val="0"/>
        <w:rPr>
          <w:b/>
          <w:sz w:val="28"/>
          <w:szCs w:val="28"/>
        </w:rPr>
      </w:pPr>
      <w:r w:rsidRPr="007D7CB4">
        <w:rPr>
          <w:b/>
          <w:sz w:val="28"/>
          <w:szCs w:val="28"/>
        </w:rPr>
        <w:t>4.5</w:t>
      </w:r>
      <w:r w:rsidR="00C51195" w:rsidRPr="007D7CB4">
        <w:rPr>
          <w:b/>
          <w:sz w:val="28"/>
          <w:szCs w:val="28"/>
        </w:rPr>
        <w:t xml:space="preserve"> Oprava stupně </w:t>
      </w:r>
      <w:r w:rsidRPr="007D7CB4">
        <w:rPr>
          <w:b/>
          <w:sz w:val="28"/>
          <w:szCs w:val="28"/>
        </w:rPr>
        <w:t xml:space="preserve">83 </w:t>
      </w:r>
      <w:r w:rsidR="00C51195" w:rsidRPr="007D7CB4">
        <w:rPr>
          <w:b/>
          <w:sz w:val="28"/>
          <w:szCs w:val="28"/>
        </w:rPr>
        <w:t>v ř.km 11,587</w:t>
      </w:r>
    </w:p>
    <w:p w14:paraId="5E30F3F0" w14:textId="77777777" w:rsidR="00836DE6" w:rsidRPr="00BA4D72" w:rsidRDefault="00836DE6" w:rsidP="00836DE6">
      <w:pPr>
        <w:spacing w:line="360" w:lineRule="auto"/>
        <w:jc w:val="both"/>
        <w:rPr>
          <w:rFonts w:ascii="Arial" w:hAnsi="Arial" w:cs="Arial"/>
          <w:sz w:val="24"/>
          <w:szCs w:val="24"/>
        </w:rPr>
      </w:pPr>
      <w:r w:rsidRPr="00BA4D72">
        <w:rPr>
          <w:rFonts w:ascii="Arial" w:hAnsi="Arial" w:cs="Arial"/>
          <w:sz w:val="24"/>
          <w:szCs w:val="24"/>
        </w:rPr>
        <w:t>Oprava spočívá v</w:t>
      </w:r>
      <w:r>
        <w:rPr>
          <w:rFonts w:ascii="Arial" w:hAnsi="Arial" w:cs="Arial"/>
          <w:sz w:val="24"/>
          <w:szCs w:val="24"/>
        </w:rPr>
        <w:t> celkové opravě objektu (CO)</w:t>
      </w:r>
      <w:r w:rsidRPr="00BA4D72">
        <w:rPr>
          <w:rFonts w:ascii="Arial" w:hAnsi="Arial" w:cs="Arial"/>
          <w:sz w:val="24"/>
          <w:szCs w:val="24"/>
        </w:rPr>
        <w:t>.</w:t>
      </w:r>
    </w:p>
    <w:p w14:paraId="2DE0ED3E" w14:textId="4EDBEB17" w:rsidR="004B3844" w:rsidRPr="007D7CB4" w:rsidRDefault="009438E5" w:rsidP="004B3844">
      <w:pPr>
        <w:pStyle w:val="Nadpis4"/>
        <w:widowControl w:val="0"/>
        <w:autoSpaceDE w:val="0"/>
        <w:rPr>
          <w:b/>
          <w:sz w:val="28"/>
          <w:szCs w:val="28"/>
        </w:rPr>
      </w:pPr>
      <w:r w:rsidRPr="007D7CB4">
        <w:rPr>
          <w:b/>
          <w:sz w:val="28"/>
          <w:szCs w:val="28"/>
        </w:rPr>
        <w:t>4.6</w:t>
      </w:r>
      <w:r w:rsidR="004B3844" w:rsidRPr="007D7CB4">
        <w:rPr>
          <w:b/>
          <w:sz w:val="28"/>
          <w:szCs w:val="28"/>
        </w:rPr>
        <w:t xml:space="preserve"> Oprava stupně </w:t>
      </w:r>
      <w:r w:rsidRPr="007D7CB4">
        <w:rPr>
          <w:b/>
          <w:sz w:val="28"/>
          <w:szCs w:val="28"/>
        </w:rPr>
        <w:t xml:space="preserve">84 </w:t>
      </w:r>
      <w:r w:rsidR="004B3844" w:rsidRPr="007D7CB4">
        <w:rPr>
          <w:b/>
          <w:sz w:val="28"/>
          <w:szCs w:val="28"/>
        </w:rPr>
        <w:t>v ř.km 11,603</w:t>
      </w:r>
    </w:p>
    <w:p w14:paraId="277B0834" w14:textId="77777777" w:rsidR="00836DE6" w:rsidRPr="00BA4D72" w:rsidRDefault="00836DE6" w:rsidP="00836DE6">
      <w:pPr>
        <w:spacing w:line="360" w:lineRule="auto"/>
        <w:jc w:val="both"/>
        <w:rPr>
          <w:rFonts w:ascii="Arial" w:hAnsi="Arial" w:cs="Arial"/>
          <w:sz w:val="24"/>
          <w:szCs w:val="24"/>
        </w:rPr>
      </w:pPr>
      <w:r w:rsidRPr="00BA4D72">
        <w:rPr>
          <w:rFonts w:ascii="Arial" w:hAnsi="Arial" w:cs="Arial"/>
          <w:sz w:val="24"/>
          <w:szCs w:val="24"/>
        </w:rPr>
        <w:t>Oprava spočívá v</w:t>
      </w:r>
      <w:r>
        <w:rPr>
          <w:rFonts w:ascii="Arial" w:hAnsi="Arial" w:cs="Arial"/>
          <w:sz w:val="24"/>
          <w:szCs w:val="24"/>
        </w:rPr>
        <w:t> celkové opravě objektu (CO)</w:t>
      </w:r>
      <w:r w:rsidRPr="00BA4D72">
        <w:rPr>
          <w:rFonts w:ascii="Arial" w:hAnsi="Arial" w:cs="Arial"/>
          <w:sz w:val="24"/>
          <w:szCs w:val="24"/>
        </w:rPr>
        <w:t>.</w:t>
      </w:r>
    </w:p>
    <w:p w14:paraId="60E7FDBA" w14:textId="6012582E" w:rsidR="00182CC5" w:rsidRPr="007D7CB4" w:rsidRDefault="009438E5" w:rsidP="00182CC5">
      <w:pPr>
        <w:pStyle w:val="Nadpis4"/>
        <w:widowControl w:val="0"/>
        <w:autoSpaceDE w:val="0"/>
        <w:rPr>
          <w:b/>
          <w:sz w:val="28"/>
          <w:szCs w:val="28"/>
        </w:rPr>
      </w:pPr>
      <w:r w:rsidRPr="007D7CB4">
        <w:rPr>
          <w:b/>
          <w:sz w:val="28"/>
          <w:szCs w:val="28"/>
        </w:rPr>
        <w:t>4.7</w:t>
      </w:r>
      <w:r w:rsidR="00182CC5" w:rsidRPr="007D7CB4">
        <w:rPr>
          <w:b/>
          <w:sz w:val="28"/>
          <w:szCs w:val="28"/>
        </w:rPr>
        <w:t xml:space="preserve"> Oprava stupně </w:t>
      </w:r>
      <w:r w:rsidRPr="007D7CB4">
        <w:rPr>
          <w:b/>
          <w:sz w:val="28"/>
          <w:szCs w:val="28"/>
        </w:rPr>
        <w:t xml:space="preserve">85 </w:t>
      </w:r>
      <w:r w:rsidR="00182CC5" w:rsidRPr="007D7CB4">
        <w:rPr>
          <w:b/>
          <w:sz w:val="28"/>
          <w:szCs w:val="28"/>
        </w:rPr>
        <w:t>v ř.km 11,614</w:t>
      </w:r>
    </w:p>
    <w:p w14:paraId="41293762" w14:textId="77777777" w:rsidR="00836DE6" w:rsidRPr="00BA4D72" w:rsidRDefault="00836DE6" w:rsidP="00836DE6">
      <w:pPr>
        <w:spacing w:line="360" w:lineRule="auto"/>
        <w:jc w:val="both"/>
        <w:rPr>
          <w:rFonts w:ascii="Arial" w:hAnsi="Arial" w:cs="Arial"/>
          <w:sz w:val="24"/>
          <w:szCs w:val="24"/>
        </w:rPr>
      </w:pPr>
      <w:r w:rsidRPr="00BA4D72">
        <w:rPr>
          <w:rFonts w:ascii="Arial" w:hAnsi="Arial" w:cs="Arial"/>
          <w:sz w:val="24"/>
          <w:szCs w:val="24"/>
        </w:rPr>
        <w:t>Oprava spočívá v</w:t>
      </w:r>
      <w:r>
        <w:rPr>
          <w:rFonts w:ascii="Arial" w:hAnsi="Arial" w:cs="Arial"/>
          <w:sz w:val="24"/>
          <w:szCs w:val="24"/>
        </w:rPr>
        <w:t> celkové opravě objektu (CO)</w:t>
      </w:r>
      <w:r w:rsidRPr="00BA4D72">
        <w:rPr>
          <w:rFonts w:ascii="Arial" w:hAnsi="Arial" w:cs="Arial"/>
          <w:sz w:val="24"/>
          <w:szCs w:val="24"/>
        </w:rPr>
        <w:t>.</w:t>
      </w:r>
    </w:p>
    <w:p w14:paraId="47505A70" w14:textId="5B7B5F73" w:rsidR="006B7C76" w:rsidRPr="007D7CB4" w:rsidRDefault="009438E5" w:rsidP="006B7C76">
      <w:pPr>
        <w:pStyle w:val="Nadpis4"/>
        <w:widowControl w:val="0"/>
        <w:autoSpaceDE w:val="0"/>
        <w:rPr>
          <w:b/>
          <w:sz w:val="28"/>
          <w:szCs w:val="28"/>
        </w:rPr>
      </w:pPr>
      <w:r w:rsidRPr="007D7CB4">
        <w:rPr>
          <w:b/>
          <w:sz w:val="28"/>
          <w:szCs w:val="28"/>
        </w:rPr>
        <w:t>4.8</w:t>
      </w:r>
      <w:r w:rsidR="006B7C76" w:rsidRPr="007D7CB4">
        <w:rPr>
          <w:b/>
          <w:sz w:val="28"/>
          <w:szCs w:val="28"/>
        </w:rPr>
        <w:t xml:space="preserve"> Oprava stupně </w:t>
      </w:r>
      <w:r w:rsidRPr="007D7CB4">
        <w:rPr>
          <w:b/>
          <w:sz w:val="28"/>
          <w:szCs w:val="28"/>
        </w:rPr>
        <w:t xml:space="preserve">86 </w:t>
      </w:r>
      <w:r w:rsidR="006B7C76" w:rsidRPr="007D7CB4">
        <w:rPr>
          <w:b/>
          <w:sz w:val="28"/>
          <w:szCs w:val="28"/>
        </w:rPr>
        <w:t>v ř.km 11,633</w:t>
      </w:r>
    </w:p>
    <w:p w14:paraId="44862142" w14:textId="77777777" w:rsidR="00836DE6" w:rsidRPr="00EB1E8E" w:rsidRDefault="00836DE6" w:rsidP="00836DE6">
      <w:pPr>
        <w:spacing w:line="360" w:lineRule="auto"/>
        <w:jc w:val="both"/>
        <w:rPr>
          <w:rFonts w:ascii="Arial" w:hAnsi="Arial" w:cs="Arial"/>
          <w:sz w:val="24"/>
          <w:szCs w:val="24"/>
        </w:rPr>
      </w:pPr>
      <w:bookmarkStart w:id="0" w:name="_Hlk151481021"/>
      <w:r w:rsidRPr="00EB1E8E">
        <w:rPr>
          <w:rFonts w:ascii="Arial" w:hAnsi="Arial" w:cs="Arial"/>
          <w:sz w:val="24"/>
          <w:szCs w:val="24"/>
        </w:rPr>
        <w:t>Oprava spočívá v opravě kaverny v levobřežním a pravobřežním opevnění svahu</w:t>
      </w:r>
      <w:r>
        <w:rPr>
          <w:rFonts w:ascii="Arial" w:hAnsi="Arial" w:cs="Arial"/>
          <w:sz w:val="24"/>
          <w:szCs w:val="24"/>
        </w:rPr>
        <w:t xml:space="preserve"> (L, P)</w:t>
      </w:r>
      <w:r w:rsidRPr="00EB1E8E">
        <w:rPr>
          <w:rFonts w:ascii="Arial" w:hAnsi="Arial" w:cs="Arial"/>
          <w:sz w:val="24"/>
          <w:szCs w:val="24"/>
        </w:rPr>
        <w:t>, opravě dna vývařiště</w:t>
      </w:r>
      <w:r>
        <w:rPr>
          <w:rFonts w:ascii="Arial" w:hAnsi="Arial" w:cs="Arial"/>
          <w:sz w:val="24"/>
          <w:szCs w:val="24"/>
        </w:rPr>
        <w:t xml:space="preserve"> (V)</w:t>
      </w:r>
      <w:r w:rsidRPr="00C4501A">
        <w:rPr>
          <w:rFonts w:ascii="Arial" w:hAnsi="Arial" w:cs="Arial"/>
          <w:sz w:val="24"/>
          <w:szCs w:val="24"/>
        </w:rPr>
        <w:t xml:space="preserve"> </w:t>
      </w:r>
      <w:r w:rsidRPr="00473337">
        <w:rPr>
          <w:rFonts w:ascii="Arial" w:hAnsi="Arial" w:cs="Arial"/>
          <w:sz w:val="24"/>
          <w:szCs w:val="24"/>
        </w:rPr>
        <w:t>a opravě spár viditelných ploch objektu</w:t>
      </w:r>
      <w:r>
        <w:rPr>
          <w:rFonts w:ascii="Arial" w:hAnsi="Arial" w:cs="Arial"/>
          <w:sz w:val="24"/>
          <w:szCs w:val="24"/>
        </w:rPr>
        <w:t xml:space="preserve"> (S)</w:t>
      </w:r>
      <w:r w:rsidRPr="00EB1E8E">
        <w:rPr>
          <w:rFonts w:ascii="Arial" w:hAnsi="Arial" w:cs="Arial"/>
          <w:sz w:val="24"/>
          <w:szCs w:val="24"/>
        </w:rPr>
        <w:t>.</w:t>
      </w:r>
    </w:p>
    <w:bookmarkEnd w:id="0"/>
    <w:p w14:paraId="2154D872" w14:textId="5CEB901C" w:rsidR="006B7C76" w:rsidRPr="007D7CB4" w:rsidRDefault="009438E5" w:rsidP="006B7C76">
      <w:pPr>
        <w:pStyle w:val="Nadpis4"/>
        <w:widowControl w:val="0"/>
        <w:autoSpaceDE w:val="0"/>
        <w:rPr>
          <w:b/>
          <w:sz w:val="28"/>
          <w:szCs w:val="28"/>
        </w:rPr>
      </w:pPr>
      <w:r w:rsidRPr="007D7CB4">
        <w:rPr>
          <w:b/>
          <w:sz w:val="28"/>
          <w:szCs w:val="28"/>
        </w:rPr>
        <w:t>4.9</w:t>
      </w:r>
      <w:r w:rsidR="006B7C76" w:rsidRPr="007D7CB4">
        <w:rPr>
          <w:b/>
          <w:sz w:val="28"/>
          <w:szCs w:val="28"/>
        </w:rPr>
        <w:t xml:space="preserve"> Oprava stupně </w:t>
      </w:r>
      <w:r w:rsidR="006D58A3" w:rsidRPr="007D7CB4">
        <w:rPr>
          <w:b/>
          <w:sz w:val="28"/>
          <w:szCs w:val="28"/>
        </w:rPr>
        <w:t xml:space="preserve">87 </w:t>
      </w:r>
      <w:r w:rsidR="006B7C76" w:rsidRPr="007D7CB4">
        <w:rPr>
          <w:b/>
          <w:sz w:val="28"/>
          <w:szCs w:val="28"/>
        </w:rPr>
        <w:t>v ř.km 11,648</w:t>
      </w:r>
    </w:p>
    <w:p w14:paraId="3C0F0BB6" w14:textId="77777777" w:rsidR="00836DE6" w:rsidRPr="00EB1E8E" w:rsidRDefault="00836DE6" w:rsidP="00836DE6">
      <w:pPr>
        <w:spacing w:line="360" w:lineRule="auto"/>
        <w:jc w:val="both"/>
        <w:rPr>
          <w:rFonts w:ascii="Arial" w:hAnsi="Arial" w:cs="Arial"/>
          <w:sz w:val="24"/>
          <w:szCs w:val="24"/>
        </w:rPr>
      </w:pPr>
      <w:r w:rsidRPr="00EB1E8E">
        <w:rPr>
          <w:rFonts w:ascii="Arial" w:hAnsi="Arial" w:cs="Arial"/>
          <w:sz w:val="24"/>
          <w:szCs w:val="24"/>
        </w:rPr>
        <w:t>Oprava spočívá v opravě kaverny v levobřežním a pravobřežním opevnění svahu</w:t>
      </w:r>
      <w:r>
        <w:rPr>
          <w:rFonts w:ascii="Arial" w:hAnsi="Arial" w:cs="Arial"/>
          <w:sz w:val="24"/>
          <w:szCs w:val="24"/>
        </w:rPr>
        <w:t xml:space="preserve"> (L, P)</w:t>
      </w:r>
      <w:r w:rsidRPr="00EB1E8E">
        <w:rPr>
          <w:rFonts w:ascii="Arial" w:hAnsi="Arial" w:cs="Arial"/>
          <w:sz w:val="24"/>
          <w:szCs w:val="24"/>
        </w:rPr>
        <w:t>, opravě dna vývařiště</w:t>
      </w:r>
      <w:r>
        <w:rPr>
          <w:rFonts w:ascii="Arial" w:hAnsi="Arial" w:cs="Arial"/>
          <w:sz w:val="24"/>
          <w:szCs w:val="24"/>
        </w:rPr>
        <w:t xml:space="preserve"> (V)</w:t>
      </w:r>
      <w:r w:rsidRPr="00C4501A">
        <w:rPr>
          <w:rFonts w:ascii="Arial" w:hAnsi="Arial" w:cs="Arial"/>
          <w:sz w:val="24"/>
          <w:szCs w:val="24"/>
        </w:rPr>
        <w:t xml:space="preserve"> </w:t>
      </w:r>
      <w:r w:rsidRPr="00473337">
        <w:rPr>
          <w:rFonts w:ascii="Arial" w:hAnsi="Arial" w:cs="Arial"/>
          <w:sz w:val="24"/>
          <w:szCs w:val="24"/>
        </w:rPr>
        <w:t>a opravě spár viditelných ploch objektu</w:t>
      </w:r>
      <w:r>
        <w:rPr>
          <w:rFonts w:ascii="Arial" w:hAnsi="Arial" w:cs="Arial"/>
          <w:sz w:val="24"/>
          <w:szCs w:val="24"/>
        </w:rPr>
        <w:t xml:space="preserve"> (S)</w:t>
      </w:r>
      <w:r w:rsidRPr="00EB1E8E">
        <w:rPr>
          <w:rFonts w:ascii="Arial" w:hAnsi="Arial" w:cs="Arial"/>
          <w:sz w:val="24"/>
          <w:szCs w:val="24"/>
        </w:rPr>
        <w:t>.</w:t>
      </w:r>
    </w:p>
    <w:p w14:paraId="5C5EFC4E" w14:textId="340A4422" w:rsidR="00671F17" w:rsidRPr="007D7CB4" w:rsidRDefault="00671F17" w:rsidP="00671F17">
      <w:pPr>
        <w:pStyle w:val="Nadpis4"/>
        <w:widowControl w:val="0"/>
        <w:autoSpaceDE w:val="0"/>
        <w:rPr>
          <w:b/>
          <w:sz w:val="28"/>
          <w:szCs w:val="28"/>
        </w:rPr>
      </w:pPr>
      <w:r w:rsidRPr="007D7CB4">
        <w:rPr>
          <w:b/>
          <w:sz w:val="28"/>
          <w:szCs w:val="28"/>
        </w:rPr>
        <w:t>4.10 Stupeň 88 v ř.km 11,663</w:t>
      </w:r>
    </w:p>
    <w:p w14:paraId="603B9A00" w14:textId="77777777" w:rsidR="00836DE6" w:rsidRPr="00EB1E8E" w:rsidRDefault="00836DE6" w:rsidP="00836DE6">
      <w:pPr>
        <w:spacing w:line="360" w:lineRule="auto"/>
        <w:jc w:val="both"/>
        <w:rPr>
          <w:rFonts w:ascii="Arial" w:hAnsi="Arial" w:cs="Arial"/>
          <w:sz w:val="24"/>
          <w:szCs w:val="24"/>
        </w:rPr>
      </w:pPr>
      <w:r w:rsidRPr="00EB1E8E">
        <w:rPr>
          <w:rFonts w:ascii="Arial" w:hAnsi="Arial" w:cs="Arial"/>
          <w:sz w:val="24"/>
          <w:szCs w:val="24"/>
        </w:rPr>
        <w:t>Oprava spočívá v opravě dna vývařiště</w:t>
      </w:r>
      <w:r>
        <w:rPr>
          <w:rFonts w:ascii="Arial" w:hAnsi="Arial" w:cs="Arial"/>
          <w:sz w:val="24"/>
          <w:szCs w:val="24"/>
        </w:rPr>
        <w:t xml:space="preserve"> (V)</w:t>
      </w:r>
      <w:r w:rsidRPr="00EB1E8E">
        <w:rPr>
          <w:rFonts w:ascii="Arial" w:hAnsi="Arial" w:cs="Arial"/>
          <w:sz w:val="24"/>
          <w:szCs w:val="24"/>
        </w:rPr>
        <w:t xml:space="preserve"> </w:t>
      </w:r>
      <w:r w:rsidRPr="00473337">
        <w:rPr>
          <w:rFonts w:ascii="Arial" w:hAnsi="Arial" w:cs="Arial"/>
          <w:sz w:val="24"/>
          <w:szCs w:val="24"/>
        </w:rPr>
        <w:t>a opravě spár viditelných ploch objektu</w:t>
      </w:r>
      <w:r>
        <w:rPr>
          <w:rFonts w:ascii="Arial" w:hAnsi="Arial" w:cs="Arial"/>
          <w:sz w:val="24"/>
          <w:szCs w:val="24"/>
        </w:rPr>
        <w:t xml:space="preserve"> (S)</w:t>
      </w:r>
      <w:r w:rsidRPr="00EB1E8E">
        <w:rPr>
          <w:rFonts w:ascii="Arial" w:hAnsi="Arial" w:cs="Arial"/>
          <w:sz w:val="24"/>
          <w:szCs w:val="24"/>
        </w:rPr>
        <w:t>.</w:t>
      </w:r>
    </w:p>
    <w:p w14:paraId="71B9346E" w14:textId="52A73850" w:rsidR="006B7C76" w:rsidRPr="007D7CB4" w:rsidRDefault="00671F17" w:rsidP="006B7C76">
      <w:pPr>
        <w:pStyle w:val="Nadpis4"/>
        <w:widowControl w:val="0"/>
        <w:autoSpaceDE w:val="0"/>
        <w:rPr>
          <w:b/>
          <w:sz w:val="28"/>
          <w:szCs w:val="28"/>
        </w:rPr>
      </w:pPr>
      <w:r w:rsidRPr="007D7CB4">
        <w:rPr>
          <w:b/>
          <w:sz w:val="28"/>
          <w:szCs w:val="28"/>
        </w:rPr>
        <w:t>4.11</w:t>
      </w:r>
      <w:r w:rsidR="006B7C76" w:rsidRPr="007D7CB4">
        <w:rPr>
          <w:b/>
          <w:sz w:val="28"/>
          <w:szCs w:val="28"/>
        </w:rPr>
        <w:t xml:space="preserve"> Oprava stupně </w:t>
      </w:r>
      <w:r w:rsidR="006D58A3" w:rsidRPr="007D7CB4">
        <w:rPr>
          <w:b/>
          <w:sz w:val="28"/>
          <w:szCs w:val="28"/>
        </w:rPr>
        <w:t xml:space="preserve">89 </w:t>
      </w:r>
      <w:r w:rsidR="006B7C76" w:rsidRPr="007D7CB4">
        <w:rPr>
          <w:b/>
          <w:sz w:val="28"/>
          <w:szCs w:val="28"/>
        </w:rPr>
        <w:t>v ř.km 11,693</w:t>
      </w:r>
    </w:p>
    <w:p w14:paraId="1B9BFC98" w14:textId="77777777" w:rsidR="00836DE6" w:rsidRPr="00EB1E8E" w:rsidRDefault="00836DE6" w:rsidP="00836DE6">
      <w:pPr>
        <w:spacing w:line="360" w:lineRule="auto"/>
        <w:jc w:val="both"/>
        <w:rPr>
          <w:rFonts w:ascii="Arial" w:hAnsi="Arial" w:cs="Arial"/>
          <w:sz w:val="24"/>
          <w:szCs w:val="24"/>
        </w:rPr>
      </w:pPr>
      <w:r w:rsidRPr="00EB1E8E">
        <w:rPr>
          <w:rFonts w:ascii="Arial" w:hAnsi="Arial" w:cs="Arial"/>
          <w:sz w:val="24"/>
          <w:szCs w:val="24"/>
        </w:rPr>
        <w:t>Oprava spočívá v opravě kaverny v levobřežním a pravobřežním opevnění svahu</w:t>
      </w:r>
      <w:r>
        <w:rPr>
          <w:rFonts w:ascii="Arial" w:hAnsi="Arial" w:cs="Arial"/>
          <w:sz w:val="24"/>
          <w:szCs w:val="24"/>
        </w:rPr>
        <w:t xml:space="preserve"> (L, P)</w:t>
      </w:r>
      <w:r w:rsidRPr="00EB1E8E">
        <w:rPr>
          <w:rFonts w:ascii="Arial" w:hAnsi="Arial" w:cs="Arial"/>
          <w:sz w:val="24"/>
          <w:szCs w:val="24"/>
        </w:rPr>
        <w:t>, opravě dna vývařiště</w:t>
      </w:r>
      <w:r>
        <w:rPr>
          <w:rFonts w:ascii="Arial" w:hAnsi="Arial" w:cs="Arial"/>
          <w:sz w:val="24"/>
          <w:szCs w:val="24"/>
        </w:rPr>
        <w:t xml:space="preserve"> (V)</w:t>
      </w:r>
      <w:r w:rsidRPr="00C4501A">
        <w:rPr>
          <w:rFonts w:ascii="Arial" w:hAnsi="Arial" w:cs="Arial"/>
          <w:sz w:val="24"/>
          <w:szCs w:val="24"/>
        </w:rPr>
        <w:t xml:space="preserve"> </w:t>
      </w:r>
      <w:r w:rsidRPr="00473337">
        <w:rPr>
          <w:rFonts w:ascii="Arial" w:hAnsi="Arial" w:cs="Arial"/>
          <w:sz w:val="24"/>
          <w:szCs w:val="24"/>
        </w:rPr>
        <w:t>a opravě spár viditelných ploch objektu</w:t>
      </w:r>
      <w:r>
        <w:rPr>
          <w:rFonts w:ascii="Arial" w:hAnsi="Arial" w:cs="Arial"/>
          <w:sz w:val="24"/>
          <w:szCs w:val="24"/>
        </w:rPr>
        <w:t xml:space="preserve"> (S)</w:t>
      </w:r>
      <w:r w:rsidRPr="00EB1E8E">
        <w:rPr>
          <w:rFonts w:ascii="Arial" w:hAnsi="Arial" w:cs="Arial"/>
          <w:sz w:val="24"/>
          <w:szCs w:val="24"/>
        </w:rPr>
        <w:t>.</w:t>
      </w:r>
    </w:p>
    <w:p w14:paraId="6CB84BFB" w14:textId="181E6802" w:rsidR="005F027A" w:rsidRPr="007D7CB4" w:rsidRDefault="00671F17" w:rsidP="005F027A">
      <w:pPr>
        <w:pStyle w:val="Nadpis4"/>
        <w:widowControl w:val="0"/>
        <w:autoSpaceDE w:val="0"/>
        <w:rPr>
          <w:b/>
          <w:sz w:val="28"/>
          <w:szCs w:val="28"/>
        </w:rPr>
      </w:pPr>
      <w:r w:rsidRPr="007D7CB4">
        <w:rPr>
          <w:b/>
          <w:sz w:val="28"/>
          <w:szCs w:val="28"/>
        </w:rPr>
        <w:t>4.12</w:t>
      </w:r>
      <w:r w:rsidR="005F027A" w:rsidRPr="007D7CB4">
        <w:rPr>
          <w:b/>
          <w:sz w:val="28"/>
          <w:szCs w:val="28"/>
        </w:rPr>
        <w:t xml:space="preserve"> Oprava stupně</w:t>
      </w:r>
      <w:r w:rsidRPr="007D7CB4">
        <w:rPr>
          <w:b/>
          <w:sz w:val="28"/>
          <w:szCs w:val="28"/>
        </w:rPr>
        <w:t xml:space="preserve"> 90</w:t>
      </w:r>
      <w:r w:rsidR="005F027A" w:rsidRPr="007D7CB4">
        <w:rPr>
          <w:b/>
          <w:sz w:val="28"/>
          <w:szCs w:val="28"/>
        </w:rPr>
        <w:t xml:space="preserve"> v ř.km 11,709</w:t>
      </w:r>
    </w:p>
    <w:p w14:paraId="16B14092" w14:textId="77777777" w:rsidR="00836DE6" w:rsidRPr="00EB1E8E" w:rsidRDefault="00836DE6" w:rsidP="00836DE6">
      <w:pPr>
        <w:spacing w:line="360" w:lineRule="auto"/>
        <w:jc w:val="both"/>
        <w:rPr>
          <w:rFonts w:ascii="Arial" w:hAnsi="Arial" w:cs="Arial"/>
          <w:sz w:val="24"/>
          <w:szCs w:val="24"/>
        </w:rPr>
      </w:pPr>
      <w:r w:rsidRPr="00EB1E8E">
        <w:rPr>
          <w:rFonts w:ascii="Arial" w:hAnsi="Arial" w:cs="Arial"/>
          <w:sz w:val="24"/>
          <w:szCs w:val="24"/>
        </w:rPr>
        <w:t>Oprava spočívá v opravě dna vývařiště</w:t>
      </w:r>
      <w:r>
        <w:rPr>
          <w:rFonts w:ascii="Arial" w:hAnsi="Arial" w:cs="Arial"/>
          <w:sz w:val="24"/>
          <w:szCs w:val="24"/>
        </w:rPr>
        <w:t xml:space="preserve"> (V)</w:t>
      </w:r>
      <w:r w:rsidRPr="00EB1E8E">
        <w:rPr>
          <w:rFonts w:ascii="Arial" w:hAnsi="Arial" w:cs="Arial"/>
          <w:sz w:val="24"/>
          <w:szCs w:val="24"/>
        </w:rPr>
        <w:t xml:space="preserve"> </w:t>
      </w:r>
      <w:r w:rsidRPr="00473337">
        <w:rPr>
          <w:rFonts w:ascii="Arial" w:hAnsi="Arial" w:cs="Arial"/>
          <w:sz w:val="24"/>
          <w:szCs w:val="24"/>
        </w:rPr>
        <w:t>a opravě spár viditelných ploch objektu</w:t>
      </w:r>
      <w:r>
        <w:rPr>
          <w:rFonts w:ascii="Arial" w:hAnsi="Arial" w:cs="Arial"/>
          <w:sz w:val="24"/>
          <w:szCs w:val="24"/>
        </w:rPr>
        <w:t xml:space="preserve"> (S)</w:t>
      </w:r>
      <w:r w:rsidRPr="00EB1E8E">
        <w:rPr>
          <w:rFonts w:ascii="Arial" w:hAnsi="Arial" w:cs="Arial"/>
          <w:sz w:val="24"/>
          <w:szCs w:val="24"/>
        </w:rPr>
        <w:t>.</w:t>
      </w:r>
    </w:p>
    <w:p w14:paraId="7A69BFBE" w14:textId="4ACB763C" w:rsidR="00603AFD" w:rsidRPr="007D7CB4" w:rsidRDefault="00671F17" w:rsidP="00603AFD">
      <w:pPr>
        <w:pStyle w:val="Nadpis4"/>
        <w:widowControl w:val="0"/>
        <w:autoSpaceDE w:val="0"/>
        <w:rPr>
          <w:b/>
          <w:sz w:val="28"/>
          <w:szCs w:val="28"/>
        </w:rPr>
      </w:pPr>
      <w:r w:rsidRPr="007D7CB4">
        <w:rPr>
          <w:b/>
          <w:sz w:val="28"/>
          <w:szCs w:val="28"/>
        </w:rPr>
        <w:lastRenderedPageBreak/>
        <w:t>4.13</w:t>
      </w:r>
      <w:r w:rsidR="00603AFD" w:rsidRPr="007D7CB4">
        <w:rPr>
          <w:b/>
          <w:sz w:val="28"/>
          <w:szCs w:val="28"/>
        </w:rPr>
        <w:t xml:space="preserve"> Oprava stupně</w:t>
      </w:r>
      <w:r w:rsidRPr="007D7CB4">
        <w:rPr>
          <w:b/>
          <w:sz w:val="28"/>
          <w:szCs w:val="28"/>
        </w:rPr>
        <w:t xml:space="preserve"> 91</w:t>
      </w:r>
      <w:r w:rsidR="00603AFD" w:rsidRPr="007D7CB4">
        <w:rPr>
          <w:b/>
          <w:sz w:val="28"/>
          <w:szCs w:val="28"/>
        </w:rPr>
        <w:t xml:space="preserve"> v ř.km 11,724</w:t>
      </w:r>
    </w:p>
    <w:p w14:paraId="7F4104B3" w14:textId="036A7C9C" w:rsidR="00D14BED" w:rsidRPr="00EB1E8E" w:rsidRDefault="00D14BED" w:rsidP="00D14BED">
      <w:pPr>
        <w:spacing w:line="360" w:lineRule="auto"/>
        <w:jc w:val="both"/>
        <w:rPr>
          <w:rFonts w:ascii="Arial" w:hAnsi="Arial" w:cs="Arial"/>
          <w:sz w:val="24"/>
          <w:szCs w:val="24"/>
        </w:rPr>
      </w:pPr>
      <w:r w:rsidRPr="00EB1E8E">
        <w:rPr>
          <w:rFonts w:ascii="Arial" w:hAnsi="Arial" w:cs="Arial"/>
          <w:sz w:val="24"/>
          <w:szCs w:val="24"/>
        </w:rPr>
        <w:t>Oprava spočívá v opravě kaverny v levobřežním a pravobřežním opevnění svahu</w:t>
      </w:r>
      <w:r>
        <w:rPr>
          <w:rFonts w:ascii="Arial" w:hAnsi="Arial" w:cs="Arial"/>
          <w:sz w:val="24"/>
          <w:szCs w:val="24"/>
        </w:rPr>
        <w:t xml:space="preserve"> (L, P)</w:t>
      </w:r>
      <w:r w:rsidRPr="00EB1E8E">
        <w:rPr>
          <w:rFonts w:ascii="Arial" w:hAnsi="Arial" w:cs="Arial"/>
          <w:sz w:val="24"/>
          <w:szCs w:val="24"/>
        </w:rPr>
        <w:t>,</w:t>
      </w:r>
      <w:r w:rsidR="00F40022">
        <w:rPr>
          <w:rFonts w:ascii="Arial" w:hAnsi="Arial" w:cs="Arial"/>
          <w:sz w:val="24"/>
          <w:szCs w:val="24"/>
        </w:rPr>
        <w:t xml:space="preserve"> </w:t>
      </w:r>
      <w:r w:rsidRPr="00EB1E8E">
        <w:rPr>
          <w:rFonts w:ascii="Arial" w:hAnsi="Arial" w:cs="Arial"/>
          <w:sz w:val="24"/>
          <w:szCs w:val="24"/>
        </w:rPr>
        <w:t>opravě</w:t>
      </w:r>
      <w:r>
        <w:rPr>
          <w:rFonts w:ascii="Arial" w:hAnsi="Arial" w:cs="Arial"/>
          <w:sz w:val="24"/>
          <w:szCs w:val="24"/>
        </w:rPr>
        <w:t xml:space="preserve"> </w:t>
      </w:r>
      <w:r w:rsidRPr="00EB1E8E">
        <w:rPr>
          <w:rFonts w:ascii="Arial" w:hAnsi="Arial" w:cs="Arial"/>
          <w:sz w:val="24"/>
          <w:szCs w:val="24"/>
        </w:rPr>
        <w:t>přelivné hrany stupně</w:t>
      </w:r>
      <w:r>
        <w:rPr>
          <w:rFonts w:ascii="Arial" w:hAnsi="Arial" w:cs="Arial"/>
          <w:sz w:val="24"/>
          <w:szCs w:val="24"/>
        </w:rPr>
        <w:t xml:space="preserve"> (PH)</w:t>
      </w:r>
      <w:r w:rsidRPr="00EB1E8E">
        <w:rPr>
          <w:rFonts w:ascii="Arial" w:hAnsi="Arial" w:cs="Arial"/>
          <w:sz w:val="24"/>
          <w:szCs w:val="24"/>
        </w:rPr>
        <w:t>, opravě dna vývařiště</w:t>
      </w:r>
      <w:r>
        <w:rPr>
          <w:rFonts w:ascii="Arial" w:hAnsi="Arial" w:cs="Arial"/>
          <w:sz w:val="24"/>
          <w:szCs w:val="24"/>
        </w:rPr>
        <w:t xml:space="preserve"> (V)</w:t>
      </w:r>
      <w:r w:rsidRPr="00C4501A">
        <w:rPr>
          <w:rFonts w:ascii="Arial" w:hAnsi="Arial" w:cs="Arial"/>
          <w:sz w:val="24"/>
          <w:szCs w:val="24"/>
        </w:rPr>
        <w:t xml:space="preserve"> </w:t>
      </w:r>
      <w:r w:rsidRPr="00473337">
        <w:rPr>
          <w:rFonts w:ascii="Arial" w:hAnsi="Arial" w:cs="Arial"/>
          <w:sz w:val="24"/>
          <w:szCs w:val="24"/>
        </w:rPr>
        <w:t>a opravě spár viditelných ploch objektu</w:t>
      </w:r>
      <w:r>
        <w:rPr>
          <w:rFonts w:ascii="Arial" w:hAnsi="Arial" w:cs="Arial"/>
          <w:sz w:val="24"/>
          <w:szCs w:val="24"/>
        </w:rPr>
        <w:t xml:space="preserve"> (S)</w:t>
      </w:r>
      <w:r w:rsidRPr="00EB1E8E">
        <w:rPr>
          <w:rFonts w:ascii="Arial" w:hAnsi="Arial" w:cs="Arial"/>
          <w:sz w:val="24"/>
          <w:szCs w:val="24"/>
        </w:rPr>
        <w:t>.</w:t>
      </w:r>
    </w:p>
    <w:p w14:paraId="1E8C7AB9" w14:textId="24F05B9C" w:rsidR="00572759" w:rsidRPr="007D7CB4" w:rsidRDefault="00671F17" w:rsidP="00572759">
      <w:pPr>
        <w:pStyle w:val="Nadpis4"/>
        <w:widowControl w:val="0"/>
        <w:autoSpaceDE w:val="0"/>
        <w:rPr>
          <w:b/>
          <w:sz w:val="28"/>
          <w:szCs w:val="28"/>
        </w:rPr>
      </w:pPr>
      <w:r w:rsidRPr="007D7CB4">
        <w:rPr>
          <w:b/>
          <w:sz w:val="28"/>
          <w:szCs w:val="28"/>
        </w:rPr>
        <w:t>4.14</w:t>
      </w:r>
      <w:r w:rsidR="00572759" w:rsidRPr="007D7CB4">
        <w:rPr>
          <w:b/>
          <w:sz w:val="28"/>
          <w:szCs w:val="28"/>
        </w:rPr>
        <w:t xml:space="preserve"> Oprava stupně </w:t>
      </w:r>
      <w:r w:rsidR="008B59F0" w:rsidRPr="007D7CB4">
        <w:rPr>
          <w:b/>
          <w:sz w:val="28"/>
          <w:szCs w:val="28"/>
        </w:rPr>
        <w:t xml:space="preserve">92 </w:t>
      </w:r>
      <w:r w:rsidR="00572759" w:rsidRPr="007D7CB4">
        <w:rPr>
          <w:b/>
          <w:sz w:val="28"/>
          <w:szCs w:val="28"/>
        </w:rPr>
        <w:t>v ř.km 11,754</w:t>
      </w:r>
    </w:p>
    <w:p w14:paraId="5500C141" w14:textId="77777777" w:rsidR="00D14BED" w:rsidRPr="00BA4D72" w:rsidRDefault="00D14BED" w:rsidP="00D14BED">
      <w:pPr>
        <w:spacing w:line="360" w:lineRule="auto"/>
        <w:jc w:val="both"/>
        <w:rPr>
          <w:rFonts w:ascii="Arial" w:hAnsi="Arial" w:cs="Arial"/>
          <w:sz w:val="24"/>
          <w:szCs w:val="24"/>
        </w:rPr>
      </w:pPr>
      <w:r w:rsidRPr="00BA4D72">
        <w:rPr>
          <w:rFonts w:ascii="Arial" w:hAnsi="Arial" w:cs="Arial"/>
          <w:sz w:val="24"/>
          <w:szCs w:val="24"/>
        </w:rPr>
        <w:t>Oprava spočívá v</w:t>
      </w:r>
      <w:r>
        <w:rPr>
          <w:rFonts w:ascii="Arial" w:hAnsi="Arial" w:cs="Arial"/>
          <w:sz w:val="24"/>
          <w:szCs w:val="24"/>
        </w:rPr>
        <w:t> celkové opravě objektu (CO)</w:t>
      </w:r>
      <w:r w:rsidRPr="00BA4D72">
        <w:rPr>
          <w:rFonts w:ascii="Arial" w:hAnsi="Arial" w:cs="Arial"/>
          <w:sz w:val="24"/>
          <w:szCs w:val="24"/>
        </w:rPr>
        <w:t>.</w:t>
      </w:r>
    </w:p>
    <w:p w14:paraId="285A32A7" w14:textId="2ABE91F0" w:rsidR="00D56852" w:rsidRPr="007D7CB4" w:rsidRDefault="00671F17" w:rsidP="00D56852">
      <w:pPr>
        <w:pStyle w:val="Nadpis4"/>
        <w:widowControl w:val="0"/>
        <w:autoSpaceDE w:val="0"/>
        <w:rPr>
          <w:b/>
          <w:sz w:val="28"/>
          <w:szCs w:val="28"/>
        </w:rPr>
      </w:pPr>
      <w:r w:rsidRPr="007D7CB4">
        <w:rPr>
          <w:b/>
          <w:sz w:val="28"/>
          <w:szCs w:val="28"/>
        </w:rPr>
        <w:t>4.15</w:t>
      </w:r>
      <w:r w:rsidR="00D56852" w:rsidRPr="007D7CB4">
        <w:rPr>
          <w:b/>
          <w:sz w:val="28"/>
          <w:szCs w:val="28"/>
        </w:rPr>
        <w:t xml:space="preserve"> Oprava stupně </w:t>
      </w:r>
      <w:r w:rsidRPr="007D7CB4">
        <w:rPr>
          <w:b/>
          <w:sz w:val="28"/>
          <w:szCs w:val="28"/>
        </w:rPr>
        <w:t xml:space="preserve">93 </w:t>
      </w:r>
      <w:r w:rsidR="00D56852" w:rsidRPr="007D7CB4">
        <w:rPr>
          <w:b/>
          <w:sz w:val="28"/>
          <w:szCs w:val="28"/>
        </w:rPr>
        <w:t>v ř.km 11,768</w:t>
      </w:r>
    </w:p>
    <w:p w14:paraId="1902CBE8" w14:textId="77777777" w:rsidR="00D14BED" w:rsidRPr="00BA4D72" w:rsidRDefault="00D14BED" w:rsidP="00D14BED">
      <w:pPr>
        <w:spacing w:line="360" w:lineRule="auto"/>
        <w:jc w:val="both"/>
        <w:rPr>
          <w:rFonts w:ascii="Arial" w:hAnsi="Arial" w:cs="Arial"/>
          <w:sz w:val="24"/>
          <w:szCs w:val="24"/>
        </w:rPr>
      </w:pPr>
      <w:r w:rsidRPr="00BA4D72">
        <w:rPr>
          <w:rFonts w:ascii="Arial" w:hAnsi="Arial" w:cs="Arial"/>
          <w:sz w:val="24"/>
          <w:szCs w:val="24"/>
        </w:rPr>
        <w:t>Oprava spočívá v</w:t>
      </w:r>
      <w:r>
        <w:rPr>
          <w:rFonts w:ascii="Arial" w:hAnsi="Arial" w:cs="Arial"/>
          <w:sz w:val="24"/>
          <w:szCs w:val="24"/>
        </w:rPr>
        <w:t> celkové opravě objektu (CO)</w:t>
      </w:r>
      <w:r w:rsidRPr="00BA4D72">
        <w:rPr>
          <w:rFonts w:ascii="Arial" w:hAnsi="Arial" w:cs="Arial"/>
          <w:sz w:val="24"/>
          <w:szCs w:val="24"/>
        </w:rPr>
        <w:t>.</w:t>
      </w:r>
    </w:p>
    <w:p w14:paraId="1D054718" w14:textId="17544209" w:rsidR="00267F05" w:rsidRPr="007D7CB4" w:rsidRDefault="008B59F0" w:rsidP="00267F05">
      <w:pPr>
        <w:pStyle w:val="Nadpis4"/>
        <w:widowControl w:val="0"/>
        <w:autoSpaceDE w:val="0"/>
        <w:rPr>
          <w:b/>
          <w:sz w:val="28"/>
          <w:szCs w:val="28"/>
        </w:rPr>
      </w:pPr>
      <w:r w:rsidRPr="007D7CB4">
        <w:rPr>
          <w:b/>
          <w:sz w:val="28"/>
          <w:szCs w:val="28"/>
        </w:rPr>
        <w:t>4.16</w:t>
      </w:r>
      <w:r w:rsidR="00267F05" w:rsidRPr="007D7CB4">
        <w:rPr>
          <w:b/>
          <w:sz w:val="28"/>
          <w:szCs w:val="28"/>
        </w:rPr>
        <w:t xml:space="preserve"> Oprava stupně </w:t>
      </w:r>
      <w:r w:rsidRPr="007D7CB4">
        <w:rPr>
          <w:b/>
          <w:sz w:val="28"/>
          <w:szCs w:val="28"/>
        </w:rPr>
        <w:t xml:space="preserve">94 </w:t>
      </w:r>
      <w:r w:rsidR="00267F05" w:rsidRPr="007D7CB4">
        <w:rPr>
          <w:b/>
          <w:sz w:val="28"/>
          <w:szCs w:val="28"/>
        </w:rPr>
        <w:t>v ř.km 11,809</w:t>
      </w:r>
    </w:p>
    <w:p w14:paraId="21C6098F" w14:textId="61C14D60" w:rsidR="00F40022" w:rsidRPr="00EB1E8E" w:rsidRDefault="00F40022" w:rsidP="00F40022">
      <w:pPr>
        <w:spacing w:line="360" w:lineRule="auto"/>
        <w:jc w:val="both"/>
        <w:rPr>
          <w:rFonts w:ascii="Arial" w:hAnsi="Arial" w:cs="Arial"/>
          <w:sz w:val="24"/>
          <w:szCs w:val="24"/>
        </w:rPr>
      </w:pPr>
      <w:r w:rsidRPr="00EB1E8E">
        <w:rPr>
          <w:rFonts w:ascii="Arial" w:hAnsi="Arial" w:cs="Arial"/>
          <w:sz w:val="24"/>
          <w:szCs w:val="24"/>
        </w:rPr>
        <w:t>Oprava spočívá v opravě kaverny v pravobřežním opevnění svahu</w:t>
      </w:r>
      <w:r>
        <w:rPr>
          <w:rFonts w:ascii="Arial" w:hAnsi="Arial" w:cs="Arial"/>
          <w:sz w:val="24"/>
          <w:szCs w:val="24"/>
        </w:rPr>
        <w:t xml:space="preserve"> (P)</w:t>
      </w:r>
      <w:r w:rsidRPr="00EB1E8E">
        <w:rPr>
          <w:rFonts w:ascii="Arial" w:hAnsi="Arial" w:cs="Arial"/>
          <w:sz w:val="24"/>
          <w:szCs w:val="24"/>
        </w:rPr>
        <w:t>,</w:t>
      </w:r>
      <w:r>
        <w:rPr>
          <w:rFonts w:ascii="Arial" w:hAnsi="Arial" w:cs="Arial"/>
          <w:sz w:val="24"/>
          <w:szCs w:val="24"/>
        </w:rPr>
        <w:t xml:space="preserve"> </w:t>
      </w:r>
      <w:r w:rsidRPr="00EB1E8E">
        <w:rPr>
          <w:rFonts w:ascii="Arial" w:hAnsi="Arial" w:cs="Arial"/>
          <w:sz w:val="24"/>
          <w:szCs w:val="24"/>
        </w:rPr>
        <w:t>opravě dna vývařiště</w:t>
      </w:r>
      <w:r>
        <w:rPr>
          <w:rFonts w:ascii="Arial" w:hAnsi="Arial" w:cs="Arial"/>
          <w:sz w:val="24"/>
          <w:szCs w:val="24"/>
        </w:rPr>
        <w:t xml:space="preserve"> (V)</w:t>
      </w:r>
      <w:r w:rsidRPr="00C4501A">
        <w:rPr>
          <w:rFonts w:ascii="Arial" w:hAnsi="Arial" w:cs="Arial"/>
          <w:sz w:val="24"/>
          <w:szCs w:val="24"/>
        </w:rPr>
        <w:t xml:space="preserve"> </w:t>
      </w:r>
      <w:r w:rsidRPr="00473337">
        <w:rPr>
          <w:rFonts w:ascii="Arial" w:hAnsi="Arial" w:cs="Arial"/>
          <w:sz w:val="24"/>
          <w:szCs w:val="24"/>
        </w:rPr>
        <w:t>a opravě spár viditelných ploch objektu</w:t>
      </w:r>
      <w:r>
        <w:rPr>
          <w:rFonts w:ascii="Arial" w:hAnsi="Arial" w:cs="Arial"/>
          <w:sz w:val="24"/>
          <w:szCs w:val="24"/>
        </w:rPr>
        <w:t xml:space="preserve"> (S)</w:t>
      </w:r>
      <w:r w:rsidRPr="00EB1E8E">
        <w:rPr>
          <w:rFonts w:ascii="Arial" w:hAnsi="Arial" w:cs="Arial"/>
          <w:sz w:val="24"/>
          <w:szCs w:val="24"/>
        </w:rPr>
        <w:t>.</w:t>
      </w:r>
    </w:p>
    <w:p w14:paraId="606B80BE" w14:textId="32962869" w:rsidR="00A90063" w:rsidRPr="007D7CB4" w:rsidRDefault="008B59F0" w:rsidP="00A90063">
      <w:pPr>
        <w:pStyle w:val="Nadpis4"/>
        <w:widowControl w:val="0"/>
        <w:autoSpaceDE w:val="0"/>
        <w:rPr>
          <w:b/>
          <w:sz w:val="28"/>
          <w:szCs w:val="28"/>
        </w:rPr>
      </w:pPr>
      <w:r w:rsidRPr="007D7CB4">
        <w:rPr>
          <w:b/>
          <w:sz w:val="28"/>
          <w:szCs w:val="28"/>
        </w:rPr>
        <w:t>4.17</w:t>
      </w:r>
      <w:r w:rsidR="00A90063" w:rsidRPr="007D7CB4">
        <w:rPr>
          <w:b/>
          <w:sz w:val="28"/>
          <w:szCs w:val="28"/>
        </w:rPr>
        <w:t xml:space="preserve"> Oprava stupně</w:t>
      </w:r>
      <w:r w:rsidRPr="007D7CB4">
        <w:rPr>
          <w:b/>
          <w:sz w:val="28"/>
          <w:szCs w:val="28"/>
        </w:rPr>
        <w:t xml:space="preserve"> 95</w:t>
      </w:r>
      <w:r w:rsidR="00A90063" w:rsidRPr="007D7CB4">
        <w:rPr>
          <w:b/>
          <w:sz w:val="28"/>
          <w:szCs w:val="28"/>
        </w:rPr>
        <w:t xml:space="preserve"> v ř.km 11,829</w:t>
      </w:r>
    </w:p>
    <w:p w14:paraId="47F1A5FE" w14:textId="6496BB70" w:rsidR="00631413" w:rsidRPr="00EB1E8E" w:rsidRDefault="00631413" w:rsidP="00631413">
      <w:pPr>
        <w:spacing w:line="360" w:lineRule="auto"/>
        <w:jc w:val="both"/>
        <w:rPr>
          <w:rFonts w:ascii="Arial" w:hAnsi="Arial" w:cs="Arial"/>
          <w:sz w:val="24"/>
          <w:szCs w:val="24"/>
        </w:rPr>
      </w:pPr>
      <w:r w:rsidRPr="00EB1E8E">
        <w:rPr>
          <w:rFonts w:ascii="Arial" w:hAnsi="Arial" w:cs="Arial"/>
          <w:sz w:val="24"/>
          <w:szCs w:val="24"/>
        </w:rPr>
        <w:t xml:space="preserve">Oprava spočívá v </w:t>
      </w:r>
      <w:r w:rsidR="0006078A" w:rsidRPr="00EB1E8E">
        <w:rPr>
          <w:rFonts w:ascii="Arial" w:hAnsi="Arial" w:cs="Arial"/>
          <w:sz w:val="24"/>
          <w:szCs w:val="24"/>
        </w:rPr>
        <w:t>opravě prahu vývařiště</w:t>
      </w:r>
      <w:r w:rsidR="0006078A">
        <w:rPr>
          <w:rFonts w:ascii="Arial" w:hAnsi="Arial" w:cs="Arial"/>
          <w:sz w:val="24"/>
          <w:szCs w:val="24"/>
        </w:rPr>
        <w:t xml:space="preserve"> (PR)</w:t>
      </w:r>
      <w:r w:rsidRPr="00EB1E8E">
        <w:rPr>
          <w:rFonts w:ascii="Arial" w:hAnsi="Arial" w:cs="Arial"/>
          <w:sz w:val="24"/>
          <w:szCs w:val="24"/>
        </w:rPr>
        <w:t>, opravě dna vývařiště</w:t>
      </w:r>
      <w:r>
        <w:rPr>
          <w:rFonts w:ascii="Arial" w:hAnsi="Arial" w:cs="Arial"/>
          <w:sz w:val="24"/>
          <w:szCs w:val="24"/>
        </w:rPr>
        <w:t xml:space="preserve"> (V)</w:t>
      </w:r>
      <w:r w:rsidRPr="00C4501A">
        <w:rPr>
          <w:rFonts w:ascii="Arial" w:hAnsi="Arial" w:cs="Arial"/>
          <w:sz w:val="24"/>
          <w:szCs w:val="24"/>
        </w:rPr>
        <w:t xml:space="preserve"> </w:t>
      </w:r>
      <w:r w:rsidRPr="00473337">
        <w:rPr>
          <w:rFonts w:ascii="Arial" w:hAnsi="Arial" w:cs="Arial"/>
          <w:sz w:val="24"/>
          <w:szCs w:val="24"/>
        </w:rPr>
        <w:t>a opravě spár viditelných ploch objektu</w:t>
      </w:r>
      <w:r>
        <w:rPr>
          <w:rFonts w:ascii="Arial" w:hAnsi="Arial" w:cs="Arial"/>
          <w:sz w:val="24"/>
          <w:szCs w:val="24"/>
        </w:rPr>
        <w:t xml:space="preserve"> (S)</w:t>
      </w:r>
      <w:r w:rsidRPr="00EB1E8E">
        <w:rPr>
          <w:rFonts w:ascii="Arial" w:hAnsi="Arial" w:cs="Arial"/>
          <w:sz w:val="24"/>
          <w:szCs w:val="24"/>
        </w:rPr>
        <w:t>.</w:t>
      </w:r>
    </w:p>
    <w:p w14:paraId="4378240A" w14:textId="20CBD153" w:rsidR="00A317D6" w:rsidRPr="007D7CB4" w:rsidRDefault="00B935A6" w:rsidP="00A317D6">
      <w:pPr>
        <w:pStyle w:val="Nadpis4"/>
        <w:widowControl w:val="0"/>
        <w:autoSpaceDE w:val="0"/>
        <w:rPr>
          <w:b/>
          <w:sz w:val="28"/>
          <w:szCs w:val="28"/>
        </w:rPr>
      </w:pPr>
      <w:r w:rsidRPr="007D7CB4">
        <w:rPr>
          <w:b/>
          <w:sz w:val="28"/>
          <w:szCs w:val="28"/>
        </w:rPr>
        <w:t>4.18</w:t>
      </w:r>
      <w:r w:rsidR="00A317D6" w:rsidRPr="007D7CB4">
        <w:rPr>
          <w:b/>
          <w:sz w:val="28"/>
          <w:szCs w:val="28"/>
        </w:rPr>
        <w:t xml:space="preserve"> Oprava stupně </w:t>
      </w:r>
      <w:r w:rsidRPr="007D7CB4">
        <w:rPr>
          <w:b/>
          <w:sz w:val="28"/>
          <w:szCs w:val="28"/>
        </w:rPr>
        <w:t xml:space="preserve">96 </w:t>
      </w:r>
      <w:r w:rsidR="00A317D6" w:rsidRPr="007D7CB4">
        <w:rPr>
          <w:b/>
          <w:sz w:val="28"/>
          <w:szCs w:val="28"/>
        </w:rPr>
        <w:t>v ř.km 11,843</w:t>
      </w:r>
    </w:p>
    <w:p w14:paraId="6A3ED618" w14:textId="77777777" w:rsidR="0006078A" w:rsidRPr="00EB1E8E" w:rsidRDefault="0006078A" w:rsidP="0006078A">
      <w:pPr>
        <w:spacing w:line="360" w:lineRule="auto"/>
        <w:jc w:val="both"/>
        <w:rPr>
          <w:rFonts w:ascii="Arial" w:hAnsi="Arial" w:cs="Arial"/>
          <w:sz w:val="24"/>
          <w:szCs w:val="24"/>
        </w:rPr>
      </w:pPr>
      <w:r w:rsidRPr="00EB1E8E">
        <w:rPr>
          <w:rFonts w:ascii="Arial" w:hAnsi="Arial" w:cs="Arial"/>
          <w:sz w:val="24"/>
          <w:szCs w:val="24"/>
        </w:rPr>
        <w:t>Oprava spočívá v opravě přelivné hrany stupně</w:t>
      </w:r>
      <w:r>
        <w:rPr>
          <w:rFonts w:ascii="Arial" w:hAnsi="Arial" w:cs="Arial"/>
          <w:sz w:val="24"/>
          <w:szCs w:val="24"/>
        </w:rPr>
        <w:t xml:space="preserve"> (PH)</w:t>
      </w:r>
      <w:r w:rsidRPr="00EB1E8E">
        <w:rPr>
          <w:rFonts w:ascii="Arial" w:hAnsi="Arial" w:cs="Arial"/>
          <w:sz w:val="24"/>
          <w:szCs w:val="24"/>
        </w:rPr>
        <w:t>, opravě dna vývařiště</w:t>
      </w:r>
      <w:r>
        <w:rPr>
          <w:rFonts w:ascii="Arial" w:hAnsi="Arial" w:cs="Arial"/>
          <w:sz w:val="24"/>
          <w:szCs w:val="24"/>
        </w:rPr>
        <w:t xml:space="preserve"> (V)</w:t>
      </w:r>
      <w:r w:rsidRPr="00C4501A">
        <w:rPr>
          <w:rFonts w:ascii="Arial" w:hAnsi="Arial" w:cs="Arial"/>
          <w:sz w:val="24"/>
          <w:szCs w:val="24"/>
        </w:rPr>
        <w:t xml:space="preserve"> </w:t>
      </w:r>
      <w:r w:rsidRPr="00473337">
        <w:rPr>
          <w:rFonts w:ascii="Arial" w:hAnsi="Arial" w:cs="Arial"/>
          <w:sz w:val="24"/>
          <w:szCs w:val="24"/>
        </w:rPr>
        <w:t>a opravě spár viditelných ploch objektu</w:t>
      </w:r>
      <w:r>
        <w:rPr>
          <w:rFonts w:ascii="Arial" w:hAnsi="Arial" w:cs="Arial"/>
          <w:sz w:val="24"/>
          <w:szCs w:val="24"/>
        </w:rPr>
        <w:t xml:space="preserve"> (S)</w:t>
      </w:r>
      <w:r w:rsidRPr="00EB1E8E">
        <w:rPr>
          <w:rFonts w:ascii="Arial" w:hAnsi="Arial" w:cs="Arial"/>
          <w:sz w:val="24"/>
          <w:szCs w:val="24"/>
        </w:rPr>
        <w:t>.</w:t>
      </w:r>
    </w:p>
    <w:p w14:paraId="01C4841A" w14:textId="77777777" w:rsidR="004F7DB2" w:rsidRPr="007D7CB4" w:rsidRDefault="004F7DB2" w:rsidP="004F7DB2"/>
    <w:p w14:paraId="6B0C88F3" w14:textId="29421CF9" w:rsidR="00780993" w:rsidRPr="007D7CB4" w:rsidRDefault="00FE5A39" w:rsidP="00780993">
      <w:pPr>
        <w:pStyle w:val="Nadpis4"/>
        <w:widowControl w:val="0"/>
        <w:autoSpaceDE w:val="0"/>
        <w:rPr>
          <w:b/>
          <w:sz w:val="28"/>
          <w:szCs w:val="28"/>
        </w:rPr>
      </w:pPr>
      <w:r w:rsidRPr="007D7CB4">
        <w:rPr>
          <w:b/>
          <w:sz w:val="28"/>
          <w:szCs w:val="28"/>
        </w:rPr>
        <w:t>4.19</w:t>
      </w:r>
      <w:r w:rsidR="00780993" w:rsidRPr="007D7CB4">
        <w:rPr>
          <w:b/>
          <w:sz w:val="28"/>
          <w:szCs w:val="28"/>
        </w:rPr>
        <w:t xml:space="preserve"> Oprava stupně </w:t>
      </w:r>
      <w:r w:rsidRPr="007D7CB4">
        <w:rPr>
          <w:b/>
          <w:sz w:val="28"/>
          <w:szCs w:val="28"/>
        </w:rPr>
        <w:t xml:space="preserve">97 </w:t>
      </w:r>
      <w:r w:rsidR="00780993" w:rsidRPr="007D7CB4">
        <w:rPr>
          <w:b/>
          <w:sz w:val="28"/>
          <w:szCs w:val="28"/>
        </w:rPr>
        <w:t>v ř.km 11,888</w:t>
      </w:r>
    </w:p>
    <w:p w14:paraId="3232FE40" w14:textId="77777777" w:rsidR="0006078A" w:rsidRPr="00BA4D72" w:rsidRDefault="0006078A" w:rsidP="0006078A">
      <w:pPr>
        <w:spacing w:line="360" w:lineRule="auto"/>
        <w:jc w:val="both"/>
        <w:rPr>
          <w:rFonts w:ascii="Arial" w:hAnsi="Arial" w:cs="Arial"/>
          <w:sz w:val="24"/>
          <w:szCs w:val="24"/>
        </w:rPr>
      </w:pPr>
      <w:r w:rsidRPr="00BA4D72">
        <w:rPr>
          <w:rFonts w:ascii="Arial" w:hAnsi="Arial" w:cs="Arial"/>
          <w:sz w:val="24"/>
          <w:szCs w:val="24"/>
        </w:rPr>
        <w:t>Oprava spočívá v</w:t>
      </w:r>
      <w:r>
        <w:rPr>
          <w:rFonts w:ascii="Arial" w:hAnsi="Arial" w:cs="Arial"/>
          <w:sz w:val="24"/>
          <w:szCs w:val="24"/>
        </w:rPr>
        <w:t> celkové opravě objektu (CO)</w:t>
      </w:r>
      <w:r w:rsidRPr="00BA4D72">
        <w:rPr>
          <w:rFonts w:ascii="Arial" w:hAnsi="Arial" w:cs="Arial"/>
          <w:sz w:val="24"/>
          <w:szCs w:val="24"/>
        </w:rPr>
        <w:t>.</w:t>
      </w:r>
    </w:p>
    <w:p w14:paraId="15EEA35F" w14:textId="5C26D1C5" w:rsidR="000D17F9" w:rsidRPr="007D7CB4" w:rsidRDefault="00E448CC" w:rsidP="000D17F9">
      <w:pPr>
        <w:pStyle w:val="Nadpis4"/>
        <w:widowControl w:val="0"/>
        <w:autoSpaceDE w:val="0"/>
        <w:rPr>
          <w:b/>
          <w:sz w:val="28"/>
          <w:szCs w:val="28"/>
        </w:rPr>
      </w:pPr>
      <w:r w:rsidRPr="007D7CB4">
        <w:rPr>
          <w:b/>
          <w:sz w:val="28"/>
          <w:szCs w:val="28"/>
        </w:rPr>
        <w:t>4.20</w:t>
      </w:r>
      <w:r w:rsidR="000D17F9" w:rsidRPr="007D7CB4">
        <w:rPr>
          <w:b/>
          <w:sz w:val="28"/>
          <w:szCs w:val="28"/>
        </w:rPr>
        <w:t xml:space="preserve"> Oprava stupně </w:t>
      </w:r>
      <w:r w:rsidRPr="007D7CB4">
        <w:rPr>
          <w:b/>
          <w:sz w:val="28"/>
          <w:szCs w:val="28"/>
        </w:rPr>
        <w:t xml:space="preserve">98 </w:t>
      </w:r>
      <w:r w:rsidR="000D17F9" w:rsidRPr="007D7CB4">
        <w:rPr>
          <w:b/>
          <w:sz w:val="28"/>
          <w:szCs w:val="28"/>
        </w:rPr>
        <w:t xml:space="preserve">v ř.km </w:t>
      </w:r>
      <w:r w:rsidRPr="007D7CB4">
        <w:rPr>
          <w:b/>
          <w:sz w:val="28"/>
          <w:szCs w:val="28"/>
        </w:rPr>
        <w:t>11,904</w:t>
      </w:r>
    </w:p>
    <w:p w14:paraId="540EF2C2" w14:textId="5C83D4AA" w:rsidR="0006078A" w:rsidRPr="00EB1E8E" w:rsidRDefault="0006078A" w:rsidP="0006078A">
      <w:pPr>
        <w:spacing w:line="360" w:lineRule="auto"/>
        <w:jc w:val="both"/>
        <w:rPr>
          <w:rFonts w:ascii="Arial" w:hAnsi="Arial" w:cs="Arial"/>
          <w:sz w:val="24"/>
          <w:szCs w:val="24"/>
        </w:rPr>
      </w:pPr>
      <w:r w:rsidRPr="00EB1E8E">
        <w:rPr>
          <w:rFonts w:ascii="Arial" w:hAnsi="Arial" w:cs="Arial"/>
          <w:sz w:val="24"/>
          <w:szCs w:val="24"/>
        </w:rPr>
        <w:t>Oprava spočívá v opravě přelivné hrany stupně</w:t>
      </w:r>
      <w:r>
        <w:rPr>
          <w:rFonts w:ascii="Arial" w:hAnsi="Arial" w:cs="Arial"/>
          <w:sz w:val="24"/>
          <w:szCs w:val="24"/>
        </w:rPr>
        <w:t xml:space="preserve"> (PH)</w:t>
      </w:r>
      <w:r w:rsidRPr="00EB1E8E">
        <w:rPr>
          <w:rFonts w:ascii="Arial" w:hAnsi="Arial" w:cs="Arial"/>
          <w:sz w:val="24"/>
          <w:szCs w:val="24"/>
        </w:rPr>
        <w:t>, opravě dna vývařiště</w:t>
      </w:r>
      <w:r>
        <w:rPr>
          <w:rFonts w:ascii="Arial" w:hAnsi="Arial" w:cs="Arial"/>
          <w:sz w:val="24"/>
          <w:szCs w:val="24"/>
        </w:rPr>
        <w:t xml:space="preserve"> (V)</w:t>
      </w:r>
      <w:r w:rsidRPr="00C4501A">
        <w:rPr>
          <w:rFonts w:ascii="Arial" w:hAnsi="Arial" w:cs="Arial"/>
          <w:sz w:val="24"/>
          <w:szCs w:val="24"/>
        </w:rPr>
        <w:t xml:space="preserve"> </w:t>
      </w:r>
      <w:r w:rsidRPr="00473337">
        <w:rPr>
          <w:rFonts w:ascii="Arial" w:hAnsi="Arial" w:cs="Arial"/>
          <w:sz w:val="24"/>
          <w:szCs w:val="24"/>
        </w:rPr>
        <w:t>a opravě spár viditelných ploch objektu</w:t>
      </w:r>
      <w:r>
        <w:rPr>
          <w:rFonts w:ascii="Arial" w:hAnsi="Arial" w:cs="Arial"/>
          <w:sz w:val="24"/>
          <w:szCs w:val="24"/>
        </w:rPr>
        <w:t xml:space="preserve"> (S)</w:t>
      </w:r>
      <w:r w:rsidRPr="00EB1E8E">
        <w:rPr>
          <w:rFonts w:ascii="Arial" w:hAnsi="Arial" w:cs="Arial"/>
          <w:sz w:val="24"/>
          <w:szCs w:val="24"/>
        </w:rPr>
        <w:t>.</w:t>
      </w:r>
    </w:p>
    <w:p w14:paraId="22740DEE" w14:textId="7BE9DC81" w:rsidR="00DE5B4B" w:rsidRPr="007D7CB4" w:rsidRDefault="00D002FE" w:rsidP="00DE5B4B">
      <w:pPr>
        <w:pStyle w:val="Nadpis4"/>
        <w:widowControl w:val="0"/>
        <w:autoSpaceDE w:val="0"/>
        <w:rPr>
          <w:b/>
          <w:sz w:val="28"/>
          <w:szCs w:val="28"/>
        </w:rPr>
      </w:pPr>
      <w:r w:rsidRPr="007D7CB4">
        <w:rPr>
          <w:b/>
          <w:sz w:val="28"/>
          <w:szCs w:val="28"/>
        </w:rPr>
        <w:t>4.21</w:t>
      </w:r>
      <w:r w:rsidR="00DE5B4B" w:rsidRPr="007D7CB4">
        <w:rPr>
          <w:b/>
          <w:sz w:val="28"/>
          <w:szCs w:val="28"/>
        </w:rPr>
        <w:t xml:space="preserve"> Oprava stupně </w:t>
      </w:r>
      <w:r w:rsidRPr="007D7CB4">
        <w:rPr>
          <w:b/>
          <w:sz w:val="28"/>
          <w:szCs w:val="28"/>
        </w:rPr>
        <w:t xml:space="preserve">99 </w:t>
      </w:r>
      <w:r w:rsidR="00DE5B4B" w:rsidRPr="007D7CB4">
        <w:rPr>
          <w:b/>
          <w:sz w:val="28"/>
          <w:szCs w:val="28"/>
        </w:rPr>
        <w:t>v ř.km 11,919</w:t>
      </w:r>
    </w:p>
    <w:p w14:paraId="6CF1860B" w14:textId="77777777" w:rsidR="00E20741" w:rsidRPr="00BA4D72" w:rsidRDefault="00E20741" w:rsidP="00E20741">
      <w:pPr>
        <w:spacing w:line="360" w:lineRule="auto"/>
        <w:jc w:val="both"/>
        <w:rPr>
          <w:rFonts w:ascii="Arial" w:hAnsi="Arial" w:cs="Arial"/>
          <w:sz w:val="24"/>
          <w:szCs w:val="24"/>
        </w:rPr>
      </w:pPr>
      <w:r w:rsidRPr="00BA4D72">
        <w:rPr>
          <w:rFonts w:ascii="Arial" w:hAnsi="Arial" w:cs="Arial"/>
          <w:sz w:val="24"/>
          <w:szCs w:val="24"/>
        </w:rPr>
        <w:t>Oprava spočívá v</w:t>
      </w:r>
      <w:r>
        <w:rPr>
          <w:rFonts w:ascii="Arial" w:hAnsi="Arial" w:cs="Arial"/>
          <w:sz w:val="24"/>
          <w:szCs w:val="24"/>
        </w:rPr>
        <w:t> celkové opravě objektu (CO)</w:t>
      </w:r>
      <w:r w:rsidRPr="00BA4D72">
        <w:rPr>
          <w:rFonts w:ascii="Arial" w:hAnsi="Arial" w:cs="Arial"/>
          <w:sz w:val="24"/>
          <w:szCs w:val="24"/>
        </w:rPr>
        <w:t>.</w:t>
      </w:r>
    </w:p>
    <w:p w14:paraId="25A46F39" w14:textId="48B28AA7" w:rsidR="00B770CF" w:rsidRPr="007D7CB4" w:rsidRDefault="00D002FE" w:rsidP="00B770CF">
      <w:pPr>
        <w:pStyle w:val="Nadpis4"/>
        <w:widowControl w:val="0"/>
        <w:autoSpaceDE w:val="0"/>
        <w:rPr>
          <w:b/>
          <w:sz w:val="28"/>
          <w:szCs w:val="28"/>
        </w:rPr>
      </w:pPr>
      <w:r w:rsidRPr="007D7CB4">
        <w:rPr>
          <w:b/>
          <w:sz w:val="28"/>
          <w:szCs w:val="28"/>
        </w:rPr>
        <w:t>4.22</w:t>
      </w:r>
      <w:r w:rsidR="00B770CF" w:rsidRPr="007D7CB4">
        <w:rPr>
          <w:b/>
          <w:sz w:val="28"/>
          <w:szCs w:val="28"/>
        </w:rPr>
        <w:t xml:space="preserve"> Oprava stupně </w:t>
      </w:r>
      <w:r w:rsidRPr="007D7CB4">
        <w:rPr>
          <w:b/>
          <w:sz w:val="28"/>
          <w:szCs w:val="28"/>
        </w:rPr>
        <w:t xml:space="preserve">100 </w:t>
      </w:r>
      <w:r w:rsidR="00B770CF" w:rsidRPr="007D7CB4">
        <w:rPr>
          <w:b/>
          <w:sz w:val="28"/>
          <w:szCs w:val="28"/>
        </w:rPr>
        <w:t>v ř.km 11,933</w:t>
      </w:r>
    </w:p>
    <w:p w14:paraId="08B050E8" w14:textId="77777777" w:rsidR="00E20741" w:rsidRPr="00BA4D72" w:rsidRDefault="00E20741" w:rsidP="00E20741">
      <w:pPr>
        <w:spacing w:line="360" w:lineRule="auto"/>
        <w:jc w:val="both"/>
        <w:rPr>
          <w:rFonts w:ascii="Arial" w:hAnsi="Arial" w:cs="Arial"/>
          <w:sz w:val="24"/>
          <w:szCs w:val="24"/>
        </w:rPr>
      </w:pPr>
      <w:r w:rsidRPr="00BA4D72">
        <w:rPr>
          <w:rFonts w:ascii="Arial" w:hAnsi="Arial" w:cs="Arial"/>
          <w:sz w:val="24"/>
          <w:szCs w:val="24"/>
        </w:rPr>
        <w:t>Oprava spočívá v</w:t>
      </w:r>
      <w:r>
        <w:rPr>
          <w:rFonts w:ascii="Arial" w:hAnsi="Arial" w:cs="Arial"/>
          <w:sz w:val="24"/>
          <w:szCs w:val="24"/>
        </w:rPr>
        <w:t> celkové opravě objektu (CO)</w:t>
      </w:r>
      <w:r w:rsidRPr="00BA4D72">
        <w:rPr>
          <w:rFonts w:ascii="Arial" w:hAnsi="Arial" w:cs="Arial"/>
          <w:sz w:val="24"/>
          <w:szCs w:val="24"/>
        </w:rPr>
        <w:t>.</w:t>
      </w:r>
    </w:p>
    <w:p w14:paraId="1D106FE2" w14:textId="07532E7F" w:rsidR="00D002FE" w:rsidRPr="007D7CB4" w:rsidRDefault="00D002FE" w:rsidP="00D002FE">
      <w:pPr>
        <w:pStyle w:val="Nadpis4"/>
        <w:widowControl w:val="0"/>
        <w:autoSpaceDE w:val="0"/>
        <w:rPr>
          <w:b/>
          <w:sz w:val="28"/>
          <w:szCs w:val="28"/>
        </w:rPr>
      </w:pPr>
      <w:r w:rsidRPr="007D7CB4">
        <w:rPr>
          <w:b/>
          <w:sz w:val="28"/>
          <w:szCs w:val="28"/>
        </w:rPr>
        <w:t>4.23 Stupeň 101 v ř.km 11,948</w:t>
      </w:r>
    </w:p>
    <w:p w14:paraId="6B1BF568" w14:textId="77777777" w:rsidR="009A365C" w:rsidRPr="00EB1E8E" w:rsidRDefault="009A365C" w:rsidP="009A365C">
      <w:pPr>
        <w:spacing w:line="360" w:lineRule="auto"/>
        <w:jc w:val="both"/>
        <w:rPr>
          <w:rFonts w:ascii="Arial" w:hAnsi="Arial" w:cs="Arial"/>
          <w:sz w:val="24"/>
          <w:szCs w:val="24"/>
        </w:rPr>
      </w:pPr>
      <w:r w:rsidRPr="00EB1E8E">
        <w:rPr>
          <w:rFonts w:ascii="Arial" w:hAnsi="Arial" w:cs="Arial"/>
          <w:sz w:val="24"/>
          <w:szCs w:val="24"/>
        </w:rPr>
        <w:t>Oprava spočívá v opravě dna vývařiště</w:t>
      </w:r>
      <w:r>
        <w:rPr>
          <w:rFonts w:ascii="Arial" w:hAnsi="Arial" w:cs="Arial"/>
          <w:sz w:val="24"/>
          <w:szCs w:val="24"/>
        </w:rPr>
        <w:t xml:space="preserve"> (V)</w:t>
      </w:r>
      <w:r w:rsidRPr="00EB1E8E">
        <w:rPr>
          <w:rFonts w:ascii="Arial" w:hAnsi="Arial" w:cs="Arial"/>
          <w:sz w:val="24"/>
          <w:szCs w:val="24"/>
        </w:rPr>
        <w:t xml:space="preserve"> </w:t>
      </w:r>
      <w:r w:rsidRPr="00473337">
        <w:rPr>
          <w:rFonts w:ascii="Arial" w:hAnsi="Arial" w:cs="Arial"/>
          <w:sz w:val="24"/>
          <w:szCs w:val="24"/>
        </w:rPr>
        <w:t>a opravě spár viditelných ploch objektu</w:t>
      </w:r>
      <w:r>
        <w:rPr>
          <w:rFonts w:ascii="Arial" w:hAnsi="Arial" w:cs="Arial"/>
          <w:sz w:val="24"/>
          <w:szCs w:val="24"/>
        </w:rPr>
        <w:t xml:space="preserve"> (S)</w:t>
      </w:r>
      <w:r w:rsidRPr="00EB1E8E">
        <w:rPr>
          <w:rFonts w:ascii="Arial" w:hAnsi="Arial" w:cs="Arial"/>
          <w:sz w:val="24"/>
          <w:szCs w:val="24"/>
        </w:rPr>
        <w:t>.</w:t>
      </w:r>
    </w:p>
    <w:p w14:paraId="5C02FF92" w14:textId="7DA1EA7C" w:rsidR="00D002FE" w:rsidRPr="007D7CB4" w:rsidRDefault="00D002FE" w:rsidP="00D002FE">
      <w:pPr>
        <w:pStyle w:val="Nadpis4"/>
        <w:widowControl w:val="0"/>
        <w:autoSpaceDE w:val="0"/>
        <w:rPr>
          <w:b/>
          <w:sz w:val="28"/>
          <w:szCs w:val="28"/>
        </w:rPr>
      </w:pPr>
      <w:r w:rsidRPr="007D7CB4">
        <w:rPr>
          <w:b/>
          <w:sz w:val="28"/>
          <w:szCs w:val="28"/>
        </w:rPr>
        <w:lastRenderedPageBreak/>
        <w:t>4.24 Oprava stupně 102 v ř.km 11,964</w:t>
      </w:r>
    </w:p>
    <w:p w14:paraId="361A8640" w14:textId="2711CF41" w:rsidR="009A365C" w:rsidRPr="00EB1E8E" w:rsidRDefault="009A365C" w:rsidP="009A365C">
      <w:pPr>
        <w:spacing w:line="360" w:lineRule="auto"/>
        <w:jc w:val="both"/>
        <w:rPr>
          <w:rFonts w:ascii="Arial" w:hAnsi="Arial" w:cs="Arial"/>
          <w:sz w:val="24"/>
          <w:szCs w:val="24"/>
        </w:rPr>
      </w:pPr>
      <w:r w:rsidRPr="00EB1E8E">
        <w:rPr>
          <w:rFonts w:ascii="Arial" w:hAnsi="Arial" w:cs="Arial"/>
          <w:sz w:val="24"/>
          <w:szCs w:val="24"/>
        </w:rPr>
        <w:t>Oprava spočívá v opravě kaverny v levobřežním a pravobřežním opevnění svahu</w:t>
      </w:r>
      <w:r>
        <w:rPr>
          <w:rFonts w:ascii="Arial" w:hAnsi="Arial" w:cs="Arial"/>
          <w:sz w:val="24"/>
          <w:szCs w:val="24"/>
        </w:rPr>
        <w:t xml:space="preserve"> (L, P)</w:t>
      </w:r>
      <w:r w:rsidRPr="00EB1E8E">
        <w:rPr>
          <w:rFonts w:ascii="Arial" w:hAnsi="Arial" w:cs="Arial"/>
          <w:sz w:val="24"/>
          <w:szCs w:val="24"/>
        </w:rPr>
        <w:t>,</w:t>
      </w:r>
      <w:r>
        <w:rPr>
          <w:rFonts w:ascii="Arial" w:hAnsi="Arial" w:cs="Arial"/>
          <w:sz w:val="24"/>
          <w:szCs w:val="24"/>
        </w:rPr>
        <w:t xml:space="preserve"> </w:t>
      </w:r>
      <w:r w:rsidRPr="00EB1E8E">
        <w:rPr>
          <w:rFonts w:ascii="Arial" w:hAnsi="Arial" w:cs="Arial"/>
          <w:sz w:val="24"/>
          <w:szCs w:val="24"/>
        </w:rPr>
        <w:t>opravě prahu vývařiště</w:t>
      </w:r>
      <w:r>
        <w:rPr>
          <w:rFonts w:ascii="Arial" w:hAnsi="Arial" w:cs="Arial"/>
          <w:sz w:val="24"/>
          <w:szCs w:val="24"/>
        </w:rPr>
        <w:t xml:space="preserve"> (PR)</w:t>
      </w:r>
      <w:r w:rsidRPr="00EB1E8E">
        <w:rPr>
          <w:rFonts w:ascii="Arial" w:hAnsi="Arial" w:cs="Arial"/>
          <w:sz w:val="24"/>
          <w:szCs w:val="24"/>
        </w:rPr>
        <w:t>, opravě dna vývařiště</w:t>
      </w:r>
      <w:r>
        <w:rPr>
          <w:rFonts w:ascii="Arial" w:hAnsi="Arial" w:cs="Arial"/>
          <w:sz w:val="24"/>
          <w:szCs w:val="24"/>
        </w:rPr>
        <w:t xml:space="preserve"> (V)</w:t>
      </w:r>
      <w:r w:rsidRPr="00C4501A">
        <w:rPr>
          <w:rFonts w:ascii="Arial" w:hAnsi="Arial" w:cs="Arial"/>
          <w:sz w:val="24"/>
          <w:szCs w:val="24"/>
        </w:rPr>
        <w:t xml:space="preserve"> </w:t>
      </w:r>
      <w:r w:rsidRPr="00473337">
        <w:rPr>
          <w:rFonts w:ascii="Arial" w:hAnsi="Arial" w:cs="Arial"/>
          <w:sz w:val="24"/>
          <w:szCs w:val="24"/>
        </w:rPr>
        <w:t>a opravě spár viditelných ploch objektu</w:t>
      </w:r>
      <w:r>
        <w:rPr>
          <w:rFonts w:ascii="Arial" w:hAnsi="Arial" w:cs="Arial"/>
          <w:sz w:val="24"/>
          <w:szCs w:val="24"/>
        </w:rPr>
        <w:t xml:space="preserve"> (S)</w:t>
      </w:r>
      <w:r w:rsidRPr="00EB1E8E">
        <w:rPr>
          <w:rFonts w:ascii="Arial" w:hAnsi="Arial" w:cs="Arial"/>
          <w:sz w:val="24"/>
          <w:szCs w:val="24"/>
        </w:rPr>
        <w:t>.</w:t>
      </w:r>
    </w:p>
    <w:p w14:paraId="35E440B0" w14:textId="7ADCD579" w:rsidR="00502D91" w:rsidRPr="007D7CB4" w:rsidRDefault="00D453ED" w:rsidP="00502D91">
      <w:pPr>
        <w:pStyle w:val="Nadpis4"/>
        <w:widowControl w:val="0"/>
        <w:autoSpaceDE w:val="0"/>
        <w:rPr>
          <w:b/>
          <w:sz w:val="28"/>
          <w:szCs w:val="28"/>
        </w:rPr>
      </w:pPr>
      <w:r w:rsidRPr="007D7CB4">
        <w:rPr>
          <w:b/>
          <w:sz w:val="28"/>
          <w:szCs w:val="28"/>
        </w:rPr>
        <w:t>4.25</w:t>
      </w:r>
      <w:r w:rsidR="00502D91" w:rsidRPr="007D7CB4">
        <w:rPr>
          <w:b/>
          <w:sz w:val="28"/>
          <w:szCs w:val="28"/>
        </w:rPr>
        <w:t xml:space="preserve"> Oprava stupně </w:t>
      </w:r>
      <w:r w:rsidRPr="007D7CB4">
        <w:rPr>
          <w:b/>
          <w:sz w:val="28"/>
          <w:szCs w:val="28"/>
        </w:rPr>
        <w:t xml:space="preserve">103 </w:t>
      </w:r>
      <w:r w:rsidR="00502D91" w:rsidRPr="007D7CB4">
        <w:rPr>
          <w:b/>
          <w:sz w:val="28"/>
          <w:szCs w:val="28"/>
        </w:rPr>
        <w:t>v ř.km</w:t>
      </w:r>
      <w:r w:rsidRPr="007D7CB4">
        <w:rPr>
          <w:b/>
          <w:sz w:val="28"/>
          <w:szCs w:val="28"/>
        </w:rPr>
        <w:t xml:space="preserve"> </w:t>
      </w:r>
      <w:r w:rsidR="00502D91" w:rsidRPr="007D7CB4">
        <w:rPr>
          <w:b/>
          <w:sz w:val="28"/>
          <w:szCs w:val="28"/>
        </w:rPr>
        <w:t>11,979</w:t>
      </w:r>
    </w:p>
    <w:p w14:paraId="54D2F087" w14:textId="3B62597D" w:rsidR="009A365C" w:rsidRPr="00EB1E8E" w:rsidRDefault="009A365C" w:rsidP="009A365C">
      <w:pPr>
        <w:spacing w:line="360" w:lineRule="auto"/>
        <w:jc w:val="both"/>
        <w:rPr>
          <w:rFonts w:ascii="Arial" w:hAnsi="Arial" w:cs="Arial"/>
          <w:sz w:val="24"/>
          <w:szCs w:val="24"/>
        </w:rPr>
      </w:pPr>
      <w:r w:rsidRPr="00EB1E8E">
        <w:rPr>
          <w:rFonts w:ascii="Arial" w:hAnsi="Arial" w:cs="Arial"/>
          <w:sz w:val="24"/>
          <w:szCs w:val="24"/>
        </w:rPr>
        <w:t>Oprava spočívá v opravě kaverny v levobřežním a pravobřežním opevnění svahu</w:t>
      </w:r>
      <w:r>
        <w:rPr>
          <w:rFonts w:ascii="Arial" w:hAnsi="Arial" w:cs="Arial"/>
          <w:sz w:val="24"/>
          <w:szCs w:val="24"/>
        </w:rPr>
        <w:t xml:space="preserve"> (L, P)</w:t>
      </w:r>
      <w:r w:rsidRPr="00EB1E8E">
        <w:rPr>
          <w:rFonts w:ascii="Arial" w:hAnsi="Arial" w:cs="Arial"/>
          <w:sz w:val="24"/>
          <w:szCs w:val="24"/>
        </w:rPr>
        <w:t>,</w:t>
      </w:r>
      <w:r>
        <w:rPr>
          <w:rFonts w:ascii="Arial" w:hAnsi="Arial" w:cs="Arial"/>
          <w:sz w:val="24"/>
          <w:szCs w:val="24"/>
        </w:rPr>
        <w:t xml:space="preserve"> </w:t>
      </w:r>
      <w:r w:rsidRPr="00EB1E8E">
        <w:rPr>
          <w:rFonts w:ascii="Arial" w:hAnsi="Arial" w:cs="Arial"/>
          <w:sz w:val="24"/>
          <w:szCs w:val="24"/>
        </w:rPr>
        <w:t>opravě dna vývařiště</w:t>
      </w:r>
      <w:r>
        <w:rPr>
          <w:rFonts w:ascii="Arial" w:hAnsi="Arial" w:cs="Arial"/>
          <w:sz w:val="24"/>
          <w:szCs w:val="24"/>
        </w:rPr>
        <w:t xml:space="preserve"> (V)</w:t>
      </w:r>
      <w:r w:rsidRPr="00C4501A">
        <w:rPr>
          <w:rFonts w:ascii="Arial" w:hAnsi="Arial" w:cs="Arial"/>
          <w:sz w:val="24"/>
          <w:szCs w:val="24"/>
        </w:rPr>
        <w:t xml:space="preserve"> </w:t>
      </w:r>
      <w:r w:rsidRPr="00473337">
        <w:rPr>
          <w:rFonts w:ascii="Arial" w:hAnsi="Arial" w:cs="Arial"/>
          <w:sz w:val="24"/>
          <w:szCs w:val="24"/>
        </w:rPr>
        <w:t>a opravě spár viditelných ploch objektu</w:t>
      </w:r>
      <w:r>
        <w:rPr>
          <w:rFonts w:ascii="Arial" w:hAnsi="Arial" w:cs="Arial"/>
          <w:sz w:val="24"/>
          <w:szCs w:val="24"/>
        </w:rPr>
        <w:t xml:space="preserve"> (S)</w:t>
      </w:r>
      <w:r w:rsidRPr="00EB1E8E">
        <w:rPr>
          <w:rFonts w:ascii="Arial" w:hAnsi="Arial" w:cs="Arial"/>
          <w:sz w:val="24"/>
          <w:szCs w:val="24"/>
        </w:rPr>
        <w:t>.</w:t>
      </w:r>
    </w:p>
    <w:p w14:paraId="2F234FE5" w14:textId="78A3A856" w:rsidR="00502D91" w:rsidRPr="007D7CB4" w:rsidRDefault="00D453ED" w:rsidP="00502D91">
      <w:pPr>
        <w:pStyle w:val="Nadpis4"/>
        <w:widowControl w:val="0"/>
        <w:autoSpaceDE w:val="0"/>
        <w:rPr>
          <w:b/>
          <w:sz w:val="28"/>
          <w:szCs w:val="28"/>
        </w:rPr>
      </w:pPr>
      <w:r w:rsidRPr="007D7CB4">
        <w:rPr>
          <w:b/>
          <w:sz w:val="28"/>
          <w:szCs w:val="28"/>
        </w:rPr>
        <w:t>4.26</w:t>
      </w:r>
      <w:r w:rsidR="00502D91" w:rsidRPr="007D7CB4">
        <w:rPr>
          <w:b/>
          <w:sz w:val="28"/>
          <w:szCs w:val="28"/>
        </w:rPr>
        <w:t xml:space="preserve"> Oprava stupně </w:t>
      </w:r>
      <w:r w:rsidR="008D76A5" w:rsidRPr="007D7CB4">
        <w:rPr>
          <w:b/>
          <w:sz w:val="28"/>
          <w:szCs w:val="28"/>
        </w:rPr>
        <w:t xml:space="preserve">104 </w:t>
      </w:r>
      <w:r w:rsidR="00502D91" w:rsidRPr="007D7CB4">
        <w:rPr>
          <w:b/>
          <w:sz w:val="28"/>
          <w:szCs w:val="28"/>
        </w:rPr>
        <w:t>v ř.km 11,994</w:t>
      </w:r>
    </w:p>
    <w:p w14:paraId="43F6845B" w14:textId="77777777" w:rsidR="003316C2" w:rsidRPr="00EB1E8E" w:rsidRDefault="003316C2" w:rsidP="003316C2">
      <w:pPr>
        <w:spacing w:line="360" w:lineRule="auto"/>
        <w:jc w:val="both"/>
        <w:rPr>
          <w:rFonts w:ascii="Arial" w:hAnsi="Arial" w:cs="Arial"/>
          <w:sz w:val="24"/>
          <w:szCs w:val="24"/>
        </w:rPr>
      </w:pPr>
      <w:r w:rsidRPr="00EB1E8E">
        <w:rPr>
          <w:rFonts w:ascii="Arial" w:hAnsi="Arial" w:cs="Arial"/>
          <w:sz w:val="24"/>
          <w:szCs w:val="24"/>
        </w:rPr>
        <w:t>Oprava spočívá v opravě kaverny v levobřežním a pravobřežním opevnění svahu</w:t>
      </w:r>
      <w:r>
        <w:rPr>
          <w:rFonts w:ascii="Arial" w:hAnsi="Arial" w:cs="Arial"/>
          <w:sz w:val="24"/>
          <w:szCs w:val="24"/>
        </w:rPr>
        <w:t xml:space="preserve"> (L, P)</w:t>
      </w:r>
      <w:r w:rsidRPr="00EB1E8E">
        <w:rPr>
          <w:rFonts w:ascii="Arial" w:hAnsi="Arial" w:cs="Arial"/>
          <w:sz w:val="24"/>
          <w:szCs w:val="24"/>
        </w:rPr>
        <w:t>,</w:t>
      </w:r>
      <w:r>
        <w:rPr>
          <w:rFonts w:ascii="Arial" w:hAnsi="Arial" w:cs="Arial"/>
          <w:sz w:val="24"/>
          <w:szCs w:val="24"/>
        </w:rPr>
        <w:t xml:space="preserve"> </w:t>
      </w:r>
      <w:r w:rsidRPr="00EB1E8E">
        <w:rPr>
          <w:rFonts w:ascii="Arial" w:hAnsi="Arial" w:cs="Arial"/>
          <w:sz w:val="24"/>
          <w:szCs w:val="24"/>
        </w:rPr>
        <w:t>opravě dna vývařiště</w:t>
      </w:r>
      <w:r>
        <w:rPr>
          <w:rFonts w:ascii="Arial" w:hAnsi="Arial" w:cs="Arial"/>
          <w:sz w:val="24"/>
          <w:szCs w:val="24"/>
        </w:rPr>
        <w:t xml:space="preserve"> (V)</w:t>
      </w:r>
      <w:r w:rsidRPr="00C4501A">
        <w:rPr>
          <w:rFonts w:ascii="Arial" w:hAnsi="Arial" w:cs="Arial"/>
          <w:sz w:val="24"/>
          <w:szCs w:val="24"/>
        </w:rPr>
        <w:t xml:space="preserve"> </w:t>
      </w:r>
      <w:r w:rsidRPr="00473337">
        <w:rPr>
          <w:rFonts w:ascii="Arial" w:hAnsi="Arial" w:cs="Arial"/>
          <w:sz w:val="24"/>
          <w:szCs w:val="24"/>
        </w:rPr>
        <w:t>a opravě spár viditelných ploch objektu</w:t>
      </w:r>
      <w:r>
        <w:rPr>
          <w:rFonts w:ascii="Arial" w:hAnsi="Arial" w:cs="Arial"/>
          <w:sz w:val="24"/>
          <w:szCs w:val="24"/>
        </w:rPr>
        <w:t xml:space="preserve"> (S)</w:t>
      </w:r>
      <w:r w:rsidRPr="00EB1E8E">
        <w:rPr>
          <w:rFonts w:ascii="Arial" w:hAnsi="Arial" w:cs="Arial"/>
          <w:sz w:val="24"/>
          <w:szCs w:val="24"/>
        </w:rPr>
        <w:t>.</w:t>
      </w:r>
    </w:p>
    <w:p w14:paraId="5086B4A7" w14:textId="36C6BC0F" w:rsidR="00BE20F2" w:rsidRPr="007D7CB4" w:rsidRDefault="008D76A5" w:rsidP="00BE20F2">
      <w:pPr>
        <w:pStyle w:val="Nadpis4"/>
        <w:widowControl w:val="0"/>
        <w:autoSpaceDE w:val="0"/>
        <w:rPr>
          <w:b/>
          <w:sz w:val="28"/>
          <w:szCs w:val="28"/>
        </w:rPr>
      </w:pPr>
      <w:r w:rsidRPr="007D7CB4">
        <w:rPr>
          <w:b/>
          <w:sz w:val="28"/>
          <w:szCs w:val="28"/>
        </w:rPr>
        <w:t>4.27</w:t>
      </w:r>
      <w:r w:rsidR="00BE20F2" w:rsidRPr="007D7CB4">
        <w:rPr>
          <w:b/>
          <w:sz w:val="28"/>
          <w:szCs w:val="28"/>
        </w:rPr>
        <w:t xml:space="preserve"> Oprava stupně </w:t>
      </w:r>
      <w:r w:rsidRPr="007D7CB4">
        <w:rPr>
          <w:b/>
          <w:sz w:val="28"/>
          <w:szCs w:val="28"/>
        </w:rPr>
        <w:t xml:space="preserve">105 </w:t>
      </w:r>
      <w:r w:rsidR="00BE20F2" w:rsidRPr="007D7CB4">
        <w:rPr>
          <w:b/>
          <w:sz w:val="28"/>
          <w:szCs w:val="28"/>
        </w:rPr>
        <w:t>v ř.km 12,009</w:t>
      </w:r>
    </w:p>
    <w:p w14:paraId="3BECE592" w14:textId="77777777" w:rsidR="003316C2" w:rsidRPr="00BA4D72" w:rsidRDefault="003316C2" w:rsidP="003316C2">
      <w:pPr>
        <w:spacing w:line="360" w:lineRule="auto"/>
        <w:jc w:val="both"/>
        <w:rPr>
          <w:rFonts w:ascii="Arial" w:hAnsi="Arial" w:cs="Arial"/>
          <w:sz w:val="24"/>
          <w:szCs w:val="24"/>
        </w:rPr>
      </w:pPr>
      <w:r w:rsidRPr="00BA4D72">
        <w:rPr>
          <w:rFonts w:ascii="Arial" w:hAnsi="Arial" w:cs="Arial"/>
          <w:sz w:val="24"/>
          <w:szCs w:val="24"/>
        </w:rPr>
        <w:t>Oprava spočívá v</w:t>
      </w:r>
      <w:r>
        <w:rPr>
          <w:rFonts w:ascii="Arial" w:hAnsi="Arial" w:cs="Arial"/>
          <w:sz w:val="24"/>
          <w:szCs w:val="24"/>
        </w:rPr>
        <w:t> celkové opravě objektu (CO)</w:t>
      </w:r>
      <w:r w:rsidRPr="00BA4D72">
        <w:rPr>
          <w:rFonts w:ascii="Arial" w:hAnsi="Arial" w:cs="Arial"/>
          <w:sz w:val="24"/>
          <w:szCs w:val="24"/>
        </w:rPr>
        <w:t>.</w:t>
      </w:r>
    </w:p>
    <w:p w14:paraId="382A4B3B" w14:textId="2F2CC18F" w:rsidR="0092420E" w:rsidRPr="007D7CB4" w:rsidRDefault="008D76A5" w:rsidP="0092420E">
      <w:pPr>
        <w:pStyle w:val="Nadpis4"/>
        <w:widowControl w:val="0"/>
        <w:autoSpaceDE w:val="0"/>
        <w:rPr>
          <w:b/>
          <w:sz w:val="28"/>
          <w:szCs w:val="28"/>
        </w:rPr>
      </w:pPr>
      <w:r w:rsidRPr="007D7CB4">
        <w:rPr>
          <w:b/>
          <w:sz w:val="28"/>
          <w:szCs w:val="28"/>
        </w:rPr>
        <w:t>4.28</w:t>
      </w:r>
      <w:r w:rsidR="0092420E" w:rsidRPr="007D7CB4">
        <w:rPr>
          <w:b/>
          <w:sz w:val="28"/>
          <w:szCs w:val="28"/>
        </w:rPr>
        <w:t xml:space="preserve"> Oprava stupně </w:t>
      </w:r>
      <w:r w:rsidRPr="007D7CB4">
        <w:rPr>
          <w:b/>
          <w:sz w:val="28"/>
          <w:szCs w:val="28"/>
        </w:rPr>
        <w:t xml:space="preserve">106 </w:t>
      </w:r>
      <w:r w:rsidR="0092420E" w:rsidRPr="007D7CB4">
        <w:rPr>
          <w:b/>
          <w:sz w:val="28"/>
          <w:szCs w:val="28"/>
        </w:rPr>
        <w:t>v ř.km 12,024</w:t>
      </w:r>
    </w:p>
    <w:p w14:paraId="0A2FDED8" w14:textId="77777777" w:rsidR="003316C2" w:rsidRPr="00BA4D72" w:rsidRDefault="003316C2" w:rsidP="003316C2">
      <w:pPr>
        <w:spacing w:line="360" w:lineRule="auto"/>
        <w:jc w:val="both"/>
        <w:rPr>
          <w:rFonts w:ascii="Arial" w:hAnsi="Arial" w:cs="Arial"/>
          <w:sz w:val="24"/>
          <w:szCs w:val="24"/>
        </w:rPr>
      </w:pPr>
      <w:r w:rsidRPr="00BA4D72">
        <w:rPr>
          <w:rFonts w:ascii="Arial" w:hAnsi="Arial" w:cs="Arial"/>
          <w:sz w:val="24"/>
          <w:szCs w:val="24"/>
        </w:rPr>
        <w:t>Oprava spočívá v</w:t>
      </w:r>
      <w:r>
        <w:rPr>
          <w:rFonts w:ascii="Arial" w:hAnsi="Arial" w:cs="Arial"/>
          <w:sz w:val="24"/>
          <w:szCs w:val="24"/>
        </w:rPr>
        <w:t> celkové opravě objektu (CO)</w:t>
      </w:r>
      <w:r w:rsidRPr="00BA4D72">
        <w:rPr>
          <w:rFonts w:ascii="Arial" w:hAnsi="Arial" w:cs="Arial"/>
          <w:sz w:val="24"/>
          <w:szCs w:val="24"/>
        </w:rPr>
        <w:t>.</w:t>
      </w:r>
    </w:p>
    <w:p w14:paraId="1BEE0F91" w14:textId="2E996DC7" w:rsidR="00095D76" w:rsidRPr="007D7CB4" w:rsidRDefault="00B2373F" w:rsidP="00095D76">
      <w:pPr>
        <w:pStyle w:val="Nadpis4"/>
        <w:widowControl w:val="0"/>
        <w:autoSpaceDE w:val="0"/>
        <w:rPr>
          <w:b/>
          <w:sz w:val="28"/>
          <w:szCs w:val="28"/>
        </w:rPr>
      </w:pPr>
      <w:r w:rsidRPr="007D7CB4">
        <w:rPr>
          <w:b/>
          <w:sz w:val="28"/>
          <w:szCs w:val="28"/>
        </w:rPr>
        <w:t xml:space="preserve">4.29 </w:t>
      </w:r>
      <w:r w:rsidR="00095D76" w:rsidRPr="007D7CB4">
        <w:rPr>
          <w:b/>
          <w:sz w:val="28"/>
          <w:szCs w:val="28"/>
        </w:rPr>
        <w:t xml:space="preserve">Oprava stupně </w:t>
      </w:r>
      <w:r w:rsidRPr="007D7CB4">
        <w:rPr>
          <w:b/>
          <w:sz w:val="28"/>
          <w:szCs w:val="28"/>
        </w:rPr>
        <w:t xml:space="preserve">107 </w:t>
      </w:r>
      <w:r w:rsidR="00095D76" w:rsidRPr="007D7CB4">
        <w:rPr>
          <w:b/>
          <w:sz w:val="28"/>
          <w:szCs w:val="28"/>
        </w:rPr>
        <w:t>v ř.km 12,040</w:t>
      </w:r>
    </w:p>
    <w:p w14:paraId="249CE490" w14:textId="77777777" w:rsidR="003316C2" w:rsidRPr="00EB1E8E" w:rsidRDefault="003316C2" w:rsidP="003316C2">
      <w:pPr>
        <w:spacing w:line="360" w:lineRule="auto"/>
        <w:jc w:val="both"/>
        <w:rPr>
          <w:rFonts w:ascii="Arial" w:hAnsi="Arial" w:cs="Arial"/>
          <w:sz w:val="24"/>
          <w:szCs w:val="24"/>
        </w:rPr>
      </w:pPr>
      <w:r w:rsidRPr="00EB1E8E">
        <w:rPr>
          <w:rFonts w:ascii="Arial" w:hAnsi="Arial" w:cs="Arial"/>
          <w:sz w:val="24"/>
          <w:szCs w:val="24"/>
        </w:rPr>
        <w:t>Oprava spočívá v opravě kaverny v levobřežním a pravobřežním opevnění svahu</w:t>
      </w:r>
      <w:r>
        <w:rPr>
          <w:rFonts w:ascii="Arial" w:hAnsi="Arial" w:cs="Arial"/>
          <w:sz w:val="24"/>
          <w:szCs w:val="24"/>
        </w:rPr>
        <w:t xml:space="preserve"> (L, P)</w:t>
      </w:r>
      <w:r w:rsidRPr="00EB1E8E">
        <w:rPr>
          <w:rFonts w:ascii="Arial" w:hAnsi="Arial" w:cs="Arial"/>
          <w:sz w:val="24"/>
          <w:szCs w:val="24"/>
        </w:rPr>
        <w:t>,</w:t>
      </w:r>
      <w:r>
        <w:rPr>
          <w:rFonts w:ascii="Arial" w:hAnsi="Arial" w:cs="Arial"/>
          <w:sz w:val="24"/>
          <w:szCs w:val="24"/>
        </w:rPr>
        <w:t xml:space="preserve"> </w:t>
      </w:r>
      <w:r w:rsidRPr="00EB1E8E">
        <w:rPr>
          <w:rFonts w:ascii="Arial" w:hAnsi="Arial" w:cs="Arial"/>
          <w:sz w:val="24"/>
          <w:szCs w:val="24"/>
        </w:rPr>
        <w:t>opravě</w:t>
      </w:r>
      <w:r>
        <w:rPr>
          <w:rFonts w:ascii="Arial" w:hAnsi="Arial" w:cs="Arial"/>
          <w:sz w:val="24"/>
          <w:szCs w:val="24"/>
        </w:rPr>
        <w:t xml:space="preserve"> </w:t>
      </w:r>
      <w:r w:rsidRPr="00EB1E8E">
        <w:rPr>
          <w:rFonts w:ascii="Arial" w:hAnsi="Arial" w:cs="Arial"/>
          <w:sz w:val="24"/>
          <w:szCs w:val="24"/>
        </w:rPr>
        <w:t>přelivné hrany stupně</w:t>
      </w:r>
      <w:r>
        <w:rPr>
          <w:rFonts w:ascii="Arial" w:hAnsi="Arial" w:cs="Arial"/>
          <w:sz w:val="24"/>
          <w:szCs w:val="24"/>
        </w:rPr>
        <w:t xml:space="preserve"> (PH)</w:t>
      </w:r>
      <w:r w:rsidRPr="00EB1E8E">
        <w:rPr>
          <w:rFonts w:ascii="Arial" w:hAnsi="Arial" w:cs="Arial"/>
          <w:sz w:val="24"/>
          <w:szCs w:val="24"/>
        </w:rPr>
        <w:t>, opravě dna vývařiště</w:t>
      </w:r>
      <w:r>
        <w:rPr>
          <w:rFonts w:ascii="Arial" w:hAnsi="Arial" w:cs="Arial"/>
          <w:sz w:val="24"/>
          <w:szCs w:val="24"/>
        </w:rPr>
        <w:t xml:space="preserve"> (V)</w:t>
      </w:r>
      <w:r w:rsidRPr="00C4501A">
        <w:rPr>
          <w:rFonts w:ascii="Arial" w:hAnsi="Arial" w:cs="Arial"/>
          <w:sz w:val="24"/>
          <w:szCs w:val="24"/>
        </w:rPr>
        <w:t xml:space="preserve"> </w:t>
      </w:r>
      <w:r w:rsidRPr="00473337">
        <w:rPr>
          <w:rFonts w:ascii="Arial" w:hAnsi="Arial" w:cs="Arial"/>
          <w:sz w:val="24"/>
          <w:szCs w:val="24"/>
        </w:rPr>
        <w:t>a opravě spár viditelných ploch objektu</w:t>
      </w:r>
      <w:r>
        <w:rPr>
          <w:rFonts w:ascii="Arial" w:hAnsi="Arial" w:cs="Arial"/>
          <w:sz w:val="24"/>
          <w:szCs w:val="24"/>
        </w:rPr>
        <w:t xml:space="preserve"> (S)</w:t>
      </w:r>
      <w:r w:rsidRPr="00EB1E8E">
        <w:rPr>
          <w:rFonts w:ascii="Arial" w:hAnsi="Arial" w:cs="Arial"/>
          <w:sz w:val="24"/>
          <w:szCs w:val="24"/>
        </w:rPr>
        <w:t>.</w:t>
      </w:r>
    </w:p>
    <w:p w14:paraId="551C4EC3" w14:textId="5E59160D" w:rsidR="00980559" w:rsidRPr="007D7CB4" w:rsidRDefault="00B2373F" w:rsidP="00980559">
      <w:pPr>
        <w:pStyle w:val="Nadpis4"/>
        <w:widowControl w:val="0"/>
        <w:autoSpaceDE w:val="0"/>
        <w:rPr>
          <w:b/>
          <w:sz w:val="28"/>
          <w:szCs w:val="28"/>
        </w:rPr>
      </w:pPr>
      <w:r w:rsidRPr="007D7CB4">
        <w:rPr>
          <w:b/>
          <w:sz w:val="28"/>
          <w:szCs w:val="28"/>
        </w:rPr>
        <w:t>4.30</w:t>
      </w:r>
      <w:r w:rsidR="00980559" w:rsidRPr="007D7CB4">
        <w:rPr>
          <w:b/>
          <w:sz w:val="28"/>
          <w:szCs w:val="28"/>
        </w:rPr>
        <w:t xml:space="preserve"> Oprava stupně </w:t>
      </w:r>
      <w:r w:rsidRPr="007D7CB4">
        <w:rPr>
          <w:b/>
          <w:sz w:val="28"/>
          <w:szCs w:val="28"/>
        </w:rPr>
        <w:t xml:space="preserve">108 </w:t>
      </w:r>
      <w:r w:rsidR="00980559" w:rsidRPr="007D7CB4">
        <w:rPr>
          <w:b/>
          <w:sz w:val="28"/>
          <w:szCs w:val="28"/>
        </w:rPr>
        <w:t>v ř.km 12,064</w:t>
      </w:r>
    </w:p>
    <w:p w14:paraId="3CA9062F" w14:textId="3B5F1696" w:rsidR="003316C2" w:rsidRPr="00EB1E8E" w:rsidRDefault="003316C2" w:rsidP="003316C2">
      <w:pPr>
        <w:spacing w:line="360" w:lineRule="auto"/>
        <w:jc w:val="both"/>
        <w:rPr>
          <w:rFonts w:ascii="Arial" w:hAnsi="Arial" w:cs="Arial"/>
          <w:sz w:val="24"/>
          <w:szCs w:val="24"/>
        </w:rPr>
      </w:pPr>
      <w:r w:rsidRPr="00EB1E8E">
        <w:rPr>
          <w:rFonts w:ascii="Arial" w:hAnsi="Arial" w:cs="Arial"/>
          <w:sz w:val="24"/>
          <w:szCs w:val="24"/>
        </w:rPr>
        <w:t>Oprava spočívá v opravě prahu vývařiště</w:t>
      </w:r>
      <w:r>
        <w:rPr>
          <w:rFonts w:ascii="Arial" w:hAnsi="Arial" w:cs="Arial"/>
          <w:sz w:val="24"/>
          <w:szCs w:val="24"/>
        </w:rPr>
        <w:t xml:space="preserve"> (PR)</w:t>
      </w:r>
      <w:r w:rsidRPr="00EB1E8E">
        <w:rPr>
          <w:rFonts w:ascii="Arial" w:hAnsi="Arial" w:cs="Arial"/>
          <w:sz w:val="24"/>
          <w:szCs w:val="24"/>
        </w:rPr>
        <w:t>, opravě dna vývařiště</w:t>
      </w:r>
      <w:r>
        <w:rPr>
          <w:rFonts w:ascii="Arial" w:hAnsi="Arial" w:cs="Arial"/>
          <w:sz w:val="24"/>
          <w:szCs w:val="24"/>
        </w:rPr>
        <w:t xml:space="preserve"> (V)</w:t>
      </w:r>
      <w:r w:rsidRPr="00C4501A">
        <w:rPr>
          <w:rFonts w:ascii="Arial" w:hAnsi="Arial" w:cs="Arial"/>
          <w:sz w:val="24"/>
          <w:szCs w:val="24"/>
        </w:rPr>
        <w:t xml:space="preserve"> </w:t>
      </w:r>
      <w:r w:rsidRPr="00473337">
        <w:rPr>
          <w:rFonts w:ascii="Arial" w:hAnsi="Arial" w:cs="Arial"/>
          <w:sz w:val="24"/>
          <w:szCs w:val="24"/>
        </w:rPr>
        <w:t>a opravě spár viditelných ploch objektu</w:t>
      </w:r>
      <w:r>
        <w:rPr>
          <w:rFonts w:ascii="Arial" w:hAnsi="Arial" w:cs="Arial"/>
          <w:sz w:val="24"/>
          <w:szCs w:val="24"/>
        </w:rPr>
        <w:t xml:space="preserve"> (S)</w:t>
      </w:r>
      <w:r w:rsidRPr="00EB1E8E">
        <w:rPr>
          <w:rFonts w:ascii="Arial" w:hAnsi="Arial" w:cs="Arial"/>
          <w:sz w:val="24"/>
          <w:szCs w:val="24"/>
        </w:rPr>
        <w:t>.</w:t>
      </w:r>
    </w:p>
    <w:p w14:paraId="49BA0571" w14:textId="15427C5D" w:rsidR="00CA336A" w:rsidRPr="007D7CB4" w:rsidRDefault="00CA336A" w:rsidP="00CA336A">
      <w:pPr>
        <w:pStyle w:val="Nadpis4"/>
        <w:widowControl w:val="0"/>
        <w:autoSpaceDE w:val="0"/>
        <w:rPr>
          <w:b/>
          <w:sz w:val="28"/>
          <w:szCs w:val="28"/>
        </w:rPr>
      </w:pPr>
      <w:r w:rsidRPr="007D7CB4">
        <w:rPr>
          <w:b/>
          <w:sz w:val="28"/>
          <w:szCs w:val="28"/>
        </w:rPr>
        <w:t>4.31 Stupeň 109 v ř.km 12,104</w:t>
      </w:r>
    </w:p>
    <w:p w14:paraId="006F9540" w14:textId="77777777" w:rsidR="00CA336A" w:rsidRPr="007D7CB4" w:rsidRDefault="00CA336A" w:rsidP="00CA336A">
      <w:pPr>
        <w:spacing w:line="360" w:lineRule="auto"/>
        <w:jc w:val="both"/>
        <w:rPr>
          <w:rFonts w:ascii="Arial" w:hAnsi="Arial" w:cs="Arial"/>
          <w:sz w:val="24"/>
          <w:szCs w:val="24"/>
        </w:rPr>
      </w:pPr>
      <w:r w:rsidRPr="007D7CB4">
        <w:rPr>
          <w:rFonts w:ascii="Arial" w:hAnsi="Arial" w:cs="Arial"/>
          <w:sz w:val="24"/>
          <w:szCs w:val="24"/>
        </w:rPr>
        <w:t>Stupeň je ke dni zpracování dokumentace v bezvadném stavu, oprava se nebude provádět.</w:t>
      </w:r>
    </w:p>
    <w:p w14:paraId="53BD5984" w14:textId="069BC340" w:rsidR="00CA336A" w:rsidRPr="007D7CB4" w:rsidRDefault="00CA336A" w:rsidP="00CA336A">
      <w:pPr>
        <w:pStyle w:val="Nadpis4"/>
        <w:widowControl w:val="0"/>
        <w:autoSpaceDE w:val="0"/>
        <w:rPr>
          <w:b/>
          <w:sz w:val="28"/>
          <w:szCs w:val="28"/>
        </w:rPr>
      </w:pPr>
      <w:r w:rsidRPr="007D7CB4">
        <w:rPr>
          <w:b/>
          <w:sz w:val="28"/>
          <w:szCs w:val="28"/>
        </w:rPr>
        <w:t>4.32 Stupeň 110 v ř.km 12,124</w:t>
      </w:r>
    </w:p>
    <w:p w14:paraId="22200FAC" w14:textId="77777777" w:rsidR="00CA336A" w:rsidRPr="007D7CB4" w:rsidRDefault="00CA336A" w:rsidP="00CA336A">
      <w:pPr>
        <w:spacing w:line="360" w:lineRule="auto"/>
        <w:jc w:val="both"/>
        <w:rPr>
          <w:rFonts w:ascii="Arial" w:hAnsi="Arial" w:cs="Arial"/>
          <w:sz w:val="24"/>
          <w:szCs w:val="24"/>
        </w:rPr>
      </w:pPr>
      <w:r w:rsidRPr="007D7CB4">
        <w:rPr>
          <w:rFonts w:ascii="Arial" w:hAnsi="Arial" w:cs="Arial"/>
          <w:sz w:val="24"/>
          <w:szCs w:val="24"/>
        </w:rPr>
        <w:t>Stupeň je ke dni zpracování dokumentace v bezvadném stavu, oprava se nebude provádět.</w:t>
      </w:r>
    </w:p>
    <w:p w14:paraId="79474ABF" w14:textId="77777777" w:rsidR="004F7DB2" w:rsidRPr="007D7CB4" w:rsidRDefault="004F7DB2" w:rsidP="004F7DB2"/>
    <w:p w14:paraId="3F0B711B" w14:textId="77777777" w:rsidR="004F7DB2" w:rsidRPr="007D7CB4" w:rsidRDefault="004F7DB2" w:rsidP="004F7DB2"/>
    <w:p w14:paraId="34FEEC0E" w14:textId="77777777" w:rsidR="004F7DB2" w:rsidRPr="007D7CB4" w:rsidRDefault="004F7DB2" w:rsidP="004F7DB2"/>
    <w:p w14:paraId="32B2A75C" w14:textId="77777777" w:rsidR="004F7DB2" w:rsidRPr="007D7CB4" w:rsidRDefault="004F7DB2" w:rsidP="004F7DB2"/>
    <w:p w14:paraId="0ACB38D6" w14:textId="77777777" w:rsidR="004F7DB2" w:rsidRPr="007D7CB4" w:rsidRDefault="004F7DB2" w:rsidP="004F7DB2"/>
    <w:p w14:paraId="31501700" w14:textId="77777777" w:rsidR="004F7DB2" w:rsidRPr="007D7CB4" w:rsidRDefault="004F7DB2" w:rsidP="004F7DB2"/>
    <w:p w14:paraId="688F29BF" w14:textId="77777777" w:rsidR="008629B3" w:rsidRPr="007D7CB4" w:rsidRDefault="008629B3" w:rsidP="008629B3">
      <w:pPr>
        <w:pStyle w:val="Nadpis4"/>
        <w:widowControl w:val="0"/>
        <w:autoSpaceDE w:val="0"/>
      </w:pPr>
    </w:p>
    <w:p w14:paraId="574180EB" w14:textId="77777777" w:rsidR="004D361E" w:rsidRPr="007D7CB4" w:rsidRDefault="004D361E" w:rsidP="008629B3">
      <w:pPr>
        <w:pStyle w:val="Nadpis4"/>
        <w:widowControl w:val="0"/>
        <w:tabs>
          <w:tab w:val="clear" w:pos="864"/>
        </w:tabs>
        <w:autoSpaceDE w:val="0"/>
        <w:ind w:left="0" w:firstLine="0"/>
      </w:pPr>
      <w:r w:rsidRPr="007D7CB4">
        <w:t xml:space="preserve">Břeclav </w:t>
      </w:r>
      <w:r w:rsidR="00320186" w:rsidRPr="007D7CB4">
        <w:t>11</w:t>
      </w:r>
      <w:r w:rsidR="00AD7ADE" w:rsidRPr="007D7CB4">
        <w:t>. 20</w:t>
      </w:r>
      <w:r w:rsidR="00692E22" w:rsidRPr="007D7CB4">
        <w:t>2</w:t>
      </w:r>
      <w:r w:rsidR="004126B7" w:rsidRPr="007D7CB4">
        <w:t>1</w:t>
      </w:r>
      <w:r w:rsidRPr="007D7CB4">
        <w:tab/>
      </w:r>
      <w:r w:rsidRPr="007D7CB4">
        <w:tab/>
      </w:r>
      <w:r w:rsidRPr="007D7CB4">
        <w:tab/>
      </w:r>
      <w:r w:rsidRPr="007D7CB4">
        <w:tab/>
      </w:r>
      <w:r w:rsidRPr="007D7CB4">
        <w:tab/>
      </w:r>
      <w:r w:rsidRPr="007D7CB4">
        <w:tab/>
      </w:r>
      <w:r w:rsidRPr="007D7CB4">
        <w:tab/>
      </w:r>
      <w:r w:rsidR="008629B3" w:rsidRPr="007D7CB4">
        <w:tab/>
      </w:r>
      <w:r w:rsidRPr="007D7CB4">
        <w:t xml:space="preserve"> Ing. Jan </w:t>
      </w:r>
      <w:proofErr w:type="spellStart"/>
      <w:r w:rsidRPr="007D7CB4">
        <w:t>Varadínek</w:t>
      </w:r>
      <w:proofErr w:type="spellEnd"/>
    </w:p>
    <w:p w14:paraId="06FB8CDE" w14:textId="77777777" w:rsidR="004D361E" w:rsidRPr="007D7CB4" w:rsidRDefault="004D361E">
      <w:pPr>
        <w:pStyle w:val="Zkladntext"/>
      </w:pPr>
    </w:p>
    <w:sectPr w:rsidR="004D361E" w:rsidRPr="007D7CB4" w:rsidSect="00CB5271">
      <w:headerReference w:type="default" r:id="rId8"/>
      <w:footerReference w:type="default" r:id="rId9"/>
      <w:footnotePr>
        <w:pos w:val="beneathText"/>
      </w:footnotePr>
      <w:pgSz w:w="11905" w:h="16837"/>
      <w:pgMar w:top="1276" w:right="1416" w:bottom="1417" w:left="1276"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7E5058" w14:textId="77777777" w:rsidR="00576885" w:rsidRDefault="00576885">
      <w:r>
        <w:separator/>
      </w:r>
    </w:p>
  </w:endnote>
  <w:endnote w:type="continuationSeparator" w:id="0">
    <w:p w14:paraId="2C93ACA8" w14:textId="77777777" w:rsidR="00576885" w:rsidRDefault="005768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OpenSymbol">
    <w:altName w:val="Calibri"/>
    <w:charset w:val="00"/>
    <w:family w:val="auto"/>
    <w:pitch w:val="variable"/>
    <w:sig w:usb0="800000AF" w:usb1="1001ECEA" w:usb2="00000000" w:usb3="00000000" w:csb0="00000001"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5669AF" w14:textId="77777777" w:rsidR="00EA517A" w:rsidRDefault="00EA517A">
    <w:pPr>
      <w:pStyle w:val="Zpat"/>
      <w:pBdr>
        <w:top w:val="single" w:sz="4" w:space="1" w:color="000000"/>
      </w:pBdr>
    </w:pPr>
    <w:r>
      <w:rPr>
        <w:noProof/>
        <w:lang w:eastAsia="cs-CZ"/>
      </w:rPr>
      <w:drawing>
        <wp:inline distT="0" distB="0" distL="0" distR="0" wp14:anchorId="5B5F25DC" wp14:editId="6C3C5E55">
          <wp:extent cx="685800" cy="428625"/>
          <wp:effectExtent l="1905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685800" cy="428625"/>
                  </a:xfrm>
                  <a:prstGeom prst="rect">
                    <a:avLst/>
                  </a:prstGeom>
                  <a:solidFill>
                    <a:srgbClr val="FFFFFF"/>
                  </a:solidFill>
                  <a:ln w="9525">
                    <a:noFill/>
                    <a:miter lim="800000"/>
                    <a:headEnd/>
                    <a:tailEnd/>
                  </a:ln>
                </pic:spPr>
              </pic:pic>
            </a:graphicData>
          </a:graphic>
        </wp:inline>
      </w:drawing>
    </w:r>
    <w:r>
      <w:rPr>
        <w:sz w:val="28"/>
      </w:rPr>
      <w:t xml:space="preserve">AQUA CENTRUM Břeclav s.r.o.                           </w:t>
    </w:r>
    <w:r>
      <w:t xml:space="preserve">                      Strana:</w:t>
    </w:r>
    <w:r>
      <w:tab/>
    </w:r>
    <w:r w:rsidR="00DB60BB">
      <w:rPr>
        <w:rStyle w:val="slostrnky"/>
      </w:rPr>
      <w:fldChar w:fldCharType="begin"/>
    </w:r>
    <w:r>
      <w:rPr>
        <w:rStyle w:val="slostrnky"/>
      </w:rPr>
      <w:instrText xml:space="preserve"> PAGE </w:instrText>
    </w:r>
    <w:r w:rsidR="00DB60BB">
      <w:rPr>
        <w:rStyle w:val="slostrnky"/>
      </w:rPr>
      <w:fldChar w:fldCharType="separate"/>
    </w:r>
    <w:r w:rsidR="0039086E">
      <w:rPr>
        <w:rStyle w:val="slostrnky"/>
        <w:noProof/>
      </w:rPr>
      <w:t>44</w:t>
    </w:r>
    <w:r w:rsidR="00DB60BB">
      <w:rPr>
        <w:rStyle w:val="slostrnk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8B8D16" w14:textId="77777777" w:rsidR="00576885" w:rsidRDefault="00576885">
      <w:r>
        <w:separator/>
      </w:r>
    </w:p>
  </w:footnote>
  <w:footnote w:type="continuationSeparator" w:id="0">
    <w:p w14:paraId="1CAF0006" w14:textId="77777777" w:rsidR="00576885" w:rsidRDefault="005768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C04B32" w14:textId="77777777" w:rsidR="00EA517A" w:rsidRDefault="00EA517A" w:rsidP="009E5007">
    <w:pPr>
      <w:pBdr>
        <w:top w:val="single" w:sz="4" w:space="1" w:color="000000"/>
        <w:left w:val="single" w:sz="4" w:space="0" w:color="000000"/>
        <w:bottom w:val="single" w:sz="4" w:space="1" w:color="000000"/>
        <w:right w:val="single" w:sz="4" w:space="1" w:color="000000"/>
      </w:pBdr>
      <w:spacing w:line="360" w:lineRule="auto"/>
      <w:jc w:val="both"/>
      <w:rPr>
        <w:i/>
      </w:rPr>
    </w:pPr>
    <w:r>
      <w:rPr>
        <w:i/>
      </w:rPr>
      <w:t>Dokumentace pro provádění stavby</w:t>
    </w:r>
    <w:r>
      <w:rPr>
        <w:i/>
      </w:rPr>
      <w:tab/>
      <w:t xml:space="preserve">   </w:t>
    </w:r>
    <w:r>
      <w:rPr>
        <w:i/>
      </w:rPr>
      <w:tab/>
    </w:r>
    <w:r>
      <w:rPr>
        <w:i/>
      </w:rPr>
      <w:tab/>
    </w:r>
    <w:r>
      <w:rPr>
        <w:i/>
      </w:rPr>
      <w:tab/>
    </w:r>
    <w:r>
      <w:rPr>
        <w:i/>
      </w:rPr>
      <w:tab/>
    </w:r>
    <w:r>
      <w:rPr>
        <w:i/>
      </w:rPr>
      <w:tab/>
    </w:r>
    <w:r>
      <w:rPr>
        <w:i/>
      </w:rPr>
      <w:tab/>
      <w:t xml:space="preserve">      listopad 2021</w:t>
    </w:r>
  </w:p>
  <w:p w14:paraId="42119E0C" w14:textId="77777777" w:rsidR="00EA517A" w:rsidRPr="00113F04" w:rsidRDefault="00EA517A" w:rsidP="009E5007">
    <w:pPr>
      <w:pStyle w:val="Zhlav"/>
      <w:pBdr>
        <w:top w:val="single" w:sz="4" w:space="1" w:color="000000"/>
        <w:left w:val="single" w:sz="4" w:space="0" w:color="000000"/>
        <w:bottom w:val="single" w:sz="4" w:space="1" w:color="000000"/>
        <w:right w:val="single" w:sz="4" w:space="1" w:color="000000"/>
      </w:pBdr>
      <w:jc w:val="both"/>
      <w:rPr>
        <w:bCs/>
        <w:i/>
      </w:rPr>
    </w:pPr>
    <w:r>
      <w:rPr>
        <w:i/>
      </w:rPr>
      <w:tab/>
    </w:r>
    <w:r>
      <w:rPr>
        <w:i/>
      </w:rPr>
      <w:tab/>
    </w:r>
    <w:r>
      <w:rPr>
        <w:i/>
      </w:rPr>
      <w:tab/>
    </w:r>
    <w:r>
      <w:rPr>
        <w:bCs/>
        <w:color w:val="333333"/>
      </w:rPr>
      <w:t>VVT Bystřička, Chvalčov, těžba sedimentů, oprava toku</w:t>
    </w:r>
  </w:p>
  <w:p w14:paraId="38E906E1" w14:textId="77777777" w:rsidR="00EA517A" w:rsidRPr="00404E96" w:rsidRDefault="00EA517A" w:rsidP="00404E9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b w:val="0"/>
        <w:i w:val="0"/>
        <w:sz w:val="24"/>
        <w:u w:val="none"/>
      </w:rPr>
    </w:lvl>
    <w:lvl w:ilvl="1">
      <w:start w:val="1"/>
      <w:numFmt w:val="bullet"/>
      <w:lvlText w:val=""/>
      <w:lvlJc w:val="left"/>
      <w:pPr>
        <w:tabs>
          <w:tab w:val="num" w:pos="1080"/>
        </w:tabs>
        <w:ind w:left="1080" w:hanging="360"/>
      </w:pPr>
      <w:rPr>
        <w:rFonts w:ascii="Symbol" w:hAnsi="Symbol"/>
        <w:b w:val="0"/>
        <w:i w:val="0"/>
        <w:sz w:val="24"/>
        <w:u w:val="none"/>
      </w:rPr>
    </w:lvl>
    <w:lvl w:ilvl="2">
      <w:start w:val="1"/>
      <w:numFmt w:val="bullet"/>
      <w:lvlText w:val=""/>
      <w:lvlJc w:val="left"/>
      <w:pPr>
        <w:tabs>
          <w:tab w:val="num" w:pos="1440"/>
        </w:tabs>
        <w:ind w:left="1440" w:hanging="360"/>
      </w:pPr>
      <w:rPr>
        <w:rFonts w:ascii="Symbol" w:hAnsi="Symbol"/>
        <w:b w:val="0"/>
        <w:i w:val="0"/>
        <w:sz w:val="24"/>
        <w:u w:val="none"/>
      </w:rPr>
    </w:lvl>
    <w:lvl w:ilvl="3">
      <w:start w:val="1"/>
      <w:numFmt w:val="bullet"/>
      <w:lvlText w:val=""/>
      <w:lvlJc w:val="left"/>
      <w:pPr>
        <w:tabs>
          <w:tab w:val="num" w:pos="1800"/>
        </w:tabs>
        <w:ind w:left="1800" w:hanging="360"/>
      </w:pPr>
      <w:rPr>
        <w:rFonts w:ascii="Symbol" w:hAnsi="Symbol"/>
        <w:b w:val="0"/>
        <w:i w:val="0"/>
        <w:sz w:val="24"/>
        <w:u w:val="none"/>
      </w:rPr>
    </w:lvl>
    <w:lvl w:ilvl="4">
      <w:start w:val="1"/>
      <w:numFmt w:val="bullet"/>
      <w:lvlText w:val=""/>
      <w:lvlJc w:val="left"/>
      <w:pPr>
        <w:tabs>
          <w:tab w:val="num" w:pos="2160"/>
        </w:tabs>
        <w:ind w:left="2160" w:hanging="360"/>
      </w:pPr>
      <w:rPr>
        <w:rFonts w:ascii="Symbol" w:hAnsi="Symbol"/>
        <w:b w:val="0"/>
        <w:i w:val="0"/>
        <w:sz w:val="24"/>
        <w:u w:val="none"/>
      </w:rPr>
    </w:lvl>
    <w:lvl w:ilvl="5">
      <w:start w:val="1"/>
      <w:numFmt w:val="bullet"/>
      <w:lvlText w:val=""/>
      <w:lvlJc w:val="left"/>
      <w:pPr>
        <w:tabs>
          <w:tab w:val="num" w:pos="2520"/>
        </w:tabs>
        <w:ind w:left="2520" w:hanging="360"/>
      </w:pPr>
      <w:rPr>
        <w:rFonts w:ascii="Symbol" w:hAnsi="Symbol"/>
        <w:b w:val="0"/>
        <w:i w:val="0"/>
        <w:sz w:val="24"/>
        <w:u w:val="none"/>
      </w:rPr>
    </w:lvl>
    <w:lvl w:ilvl="6">
      <w:start w:val="1"/>
      <w:numFmt w:val="bullet"/>
      <w:lvlText w:val=""/>
      <w:lvlJc w:val="left"/>
      <w:pPr>
        <w:tabs>
          <w:tab w:val="num" w:pos="2880"/>
        </w:tabs>
        <w:ind w:left="2880" w:hanging="360"/>
      </w:pPr>
      <w:rPr>
        <w:rFonts w:ascii="Symbol" w:hAnsi="Symbol"/>
        <w:b w:val="0"/>
        <w:i w:val="0"/>
        <w:sz w:val="24"/>
        <w:u w:val="none"/>
      </w:rPr>
    </w:lvl>
    <w:lvl w:ilvl="7">
      <w:start w:val="1"/>
      <w:numFmt w:val="bullet"/>
      <w:lvlText w:val=""/>
      <w:lvlJc w:val="left"/>
      <w:pPr>
        <w:tabs>
          <w:tab w:val="num" w:pos="3240"/>
        </w:tabs>
        <w:ind w:left="3240" w:hanging="360"/>
      </w:pPr>
      <w:rPr>
        <w:rFonts w:ascii="Symbol" w:hAnsi="Symbol"/>
        <w:b w:val="0"/>
        <w:i w:val="0"/>
        <w:sz w:val="24"/>
        <w:u w:val="none"/>
      </w:rPr>
    </w:lvl>
    <w:lvl w:ilvl="8">
      <w:start w:val="1"/>
      <w:numFmt w:val="bullet"/>
      <w:lvlText w:val=""/>
      <w:lvlJc w:val="left"/>
      <w:pPr>
        <w:tabs>
          <w:tab w:val="num" w:pos="3600"/>
        </w:tabs>
        <w:ind w:left="3600" w:hanging="360"/>
      </w:pPr>
      <w:rPr>
        <w:rFonts w:ascii="Symbol" w:hAnsi="Symbol"/>
        <w:b w:val="0"/>
        <w:i w:val="0"/>
        <w:sz w:val="24"/>
        <w:u w:val="none"/>
      </w:rPr>
    </w:lvl>
  </w:abstractNum>
  <w:abstractNum w:abstractNumId="3" w15:restartNumberingAfterBreak="0">
    <w:nsid w:val="0361627D"/>
    <w:multiLevelType w:val="hybridMultilevel"/>
    <w:tmpl w:val="34AC0490"/>
    <w:lvl w:ilvl="0" w:tplc="6BFAC1D8">
      <w:start w:val="7"/>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num w:numId="1" w16cid:durableId="581446848">
    <w:abstractNumId w:val="0"/>
  </w:num>
  <w:num w:numId="2" w16cid:durableId="743379844">
    <w:abstractNumId w:val="1"/>
  </w:num>
  <w:num w:numId="3" w16cid:durableId="2143115727">
    <w:abstractNumId w:val="2"/>
  </w:num>
  <w:num w:numId="4" w16cid:durableId="146939671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E0C69"/>
    <w:rsid w:val="0000017F"/>
    <w:rsid w:val="00004A77"/>
    <w:rsid w:val="000052C9"/>
    <w:rsid w:val="000071F7"/>
    <w:rsid w:val="0001144E"/>
    <w:rsid w:val="00015F99"/>
    <w:rsid w:val="00026B76"/>
    <w:rsid w:val="00027EC8"/>
    <w:rsid w:val="00033644"/>
    <w:rsid w:val="00034660"/>
    <w:rsid w:val="00034912"/>
    <w:rsid w:val="00035C66"/>
    <w:rsid w:val="00036806"/>
    <w:rsid w:val="00037EBD"/>
    <w:rsid w:val="000401B5"/>
    <w:rsid w:val="0004032B"/>
    <w:rsid w:val="00045702"/>
    <w:rsid w:val="0004791A"/>
    <w:rsid w:val="000514FD"/>
    <w:rsid w:val="00051F65"/>
    <w:rsid w:val="0005295B"/>
    <w:rsid w:val="00053387"/>
    <w:rsid w:val="00054FE3"/>
    <w:rsid w:val="00055153"/>
    <w:rsid w:val="0006066B"/>
    <w:rsid w:val="0006078A"/>
    <w:rsid w:val="00065124"/>
    <w:rsid w:val="0006522F"/>
    <w:rsid w:val="00066169"/>
    <w:rsid w:val="000679BF"/>
    <w:rsid w:val="00067D05"/>
    <w:rsid w:val="0007364F"/>
    <w:rsid w:val="0007445A"/>
    <w:rsid w:val="00077DF7"/>
    <w:rsid w:val="000805BB"/>
    <w:rsid w:val="00081629"/>
    <w:rsid w:val="0008749A"/>
    <w:rsid w:val="00091264"/>
    <w:rsid w:val="00091372"/>
    <w:rsid w:val="0009224B"/>
    <w:rsid w:val="000927B1"/>
    <w:rsid w:val="0009295D"/>
    <w:rsid w:val="00094394"/>
    <w:rsid w:val="00095321"/>
    <w:rsid w:val="00095D76"/>
    <w:rsid w:val="0009725C"/>
    <w:rsid w:val="000A180C"/>
    <w:rsid w:val="000A559C"/>
    <w:rsid w:val="000A5B35"/>
    <w:rsid w:val="000B1018"/>
    <w:rsid w:val="000B1481"/>
    <w:rsid w:val="000B2A18"/>
    <w:rsid w:val="000B3957"/>
    <w:rsid w:val="000B3F87"/>
    <w:rsid w:val="000B58CE"/>
    <w:rsid w:val="000C0B91"/>
    <w:rsid w:val="000C3590"/>
    <w:rsid w:val="000C43DE"/>
    <w:rsid w:val="000C4EAC"/>
    <w:rsid w:val="000C510D"/>
    <w:rsid w:val="000C5451"/>
    <w:rsid w:val="000C6C7B"/>
    <w:rsid w:val="000C7AF4"/>
    <w:rsid w:val="000D03CA"/>
    <w:rsid w:val="000D17F9"/>
    <w:rsid w:val="000D3710"/>
    <w:rsid w:val="000D4338"/>
    <w:rsid w:val="000D514C"/>
    <w:rsid w:val="000D5E50"/>
    <w:rsid w:val="000D60CB"/>
    <w:rsid w:val="000D6B8E"/>
    <w:rsid w:val="000D7741"/>
    <w:rsid w:val="000E2650"/>
    <w:rsid w:val="000E5394"/>
    <w:rsid w:val="000E7545"/>
    <w:rsid w:val="000F0515"/>
    <w:rsid w:val="000F1B03"/>
    <w:rsid w:val="000F2B22"/>
    <w:rsid w:val="000F528C"/>
    <w:rsid w:val="000F5AE0"/>
    <w:rsid w:val="00102481"/>
    <w:rsid w:val="00104271"/>
    <w:rsid w:val="00105794"/>
    <w:rsid w:val="001069E1"/>
    <w:rsid w:val="001136CC"/>
    <w:rsid w:val="00113C26"/>
    <w:rsid w:val="0011528C"/>
    <w:rsid w:val="00115BA3"/>
    <w:rsid w:val="00116434"/>
    <w:rsid w:val="00121092"/>
    <w:rsid w:val="00123DB8"/>
    <w:rsid w:val="00125414"/>
    <w:rsid w:val="00125D34"/>
    <w:rsid w:val="00126A04"/>
    <w:rsid w:val="001273D8"/>
    <w:rsid w:val="001305B1"/>
    <w:rsid w:val="001346CC"/>
    <w:rsid w:val="00134A4F"/>
    <w:rsid w:val="0013681F"/>
    <w:rsid w:val="00143A19"/>
    <w:rsid w:val="00144451"/>
    <w:rsid w:val="00145F5C"/>
    <w:rsid w:val="00146E75"/>
    <w:rsid w:val="001510A3"/>
    <w:rsid w:val="00151B3D"/>
    <w:rsid w:val="0015217E"/>
    <w:rsid w:val="00155181"/>
    <w:rsid w:val="00160589"/>
    <w:rsid w:val="00161FF2"/>
    <w:rsid w:val="001702E4"/>
    <w:rsid w:val="001709A7"/>
    <w:rsid w:val="00172594"/>
    <w:rsid w:val="00180148"/>
    <w:rsid w:val="0018183C"/>
    <w:rsid w:val="0018245F"/>
    <w:rsid w:val="00182CC5"/>
    <w:rsid w:val="00182E46"/>
    <w:rsid w:val="00183B5C"/>
    <w:rsid w:val="00185556"/>
    <w:rsid w:val="00186F6A"/>
    <w:rsid w:val="00190934"/>
    <w:rsid w:val="00190A19"/>
    <w:rsid w:val="00192FD9"/>
    <w:rsid w:val="0019309A"/>
    <w:rsid w:val="00197DBC"/>
    <w:rsid w:val="001A1B59"/>
    <w:rsid w:val="001A2646"/>
    <w:rsid w:val="001A3778"/>
    <w:rsid w:val="001A7454"/>
    <w:rsid w:val="001B230E"/>
    <w:rsid w:val="001B56D8"/>
    <w:rsid w:val="001B5FC0"/>
    <w:rsid w:val="001B7990"/>
    <w:rsid w:val="001C07CB"/>
    <w:rsid w:val="001C0923"/>
    <w:rsid w:val="001C1551"/>
    <w:rsid w:val="001C2608"/>
    <w:rsid w:val="001C7267"/>
    <w:rsid w:val="001D119C"/>
    <w:rsid w:val="001D14B1"/>
    <w:rsid w:val="001D3E3D"/>
    <w:rsid w:val="001D6C6D"/>
    <w:rsid w:val="001D6E8B"/>
    <w:rsid w:val="001D756D"/>
    <w:rsid w:val="001E0936"/>
    <w:rsid w:val="001E200C"/>
    <w:rsid w:val="001E35F3"/>
    <w:rsid w:val="001E4549"/>
    <w:rsid w:val="001E497F"/>
    <w:rsid w:val="001E5F89"/>
    <w:rsid w:val="001E6C80"/>
    <w:rsid w:val="001E7E3F"/>
    <w:rsid w:val="001F71C1"/>
    <w:rsid w:val="001F75BE"/>
    <w:rsid w:val="002014AB"/>
    <w:rsid w:val="00204234"/>
    <w:rsid w:val="002046E1"/>
    <w:rsid w:val="00206D66"/>
    <w:rsid w:val="00213467"/>
    <w:rsid w:val="00215812"/>
    <w:rsid w:val="0022081E"/>
    <w:rsid w:val="0022100F"/>
    <w:rsid w:val="00221E0C"/>
    <w:rsid w:val="002242A4"/>
    <w:rsid w:val="00226948"/>
    <w:rsid w:val="00226E5D"/>
    <w:rsid w:val="00230589"/>
    <w:rsid w:val="00230659"/>
    <w:rsid w:val="002309B9"/>
    <w:rsid w:val="00234F45"/>
    <w:rsid w:val="0024100A"/>
    <w:rsid w:val="00242B40"/>
    <w:rsid w:val="00243059"/>
    <w:rsid w:val="00243B0B"/>
    <w:rsid w:val="002460A2"/>
    <w:rsid w:val="002473DD"/>
    <w:rsid w:val="00250AAA"/>
    <w:rsid w:val="00250ED3"/>
    <w:rsid w:val="002521FD"/>
    <w:rsid w:val="002528B4"/>
    <w:rsid w:val="00253454"/>
    <w:rsid w:val="00253815"/>
    <w:rsid w:val="00253ABF"/>
    <w:rsid w:val="0025527F"/>
    <w:rsid w:val="0025576A"/>
    <w:rsid w:val="00255FAB"/>
    <w:rsid w:val="00256490"/>
    <w:rsid w:val="00257A8B"/>
    <w:rsid w:val="002606F5"/>
    <w:rsid w:val="00263E14"/>
    <w:rsid w:val="002659A6"/>
    <w:rsid w:val="00265C16"/>
    <w:rsid w:val="00267F05"/>
    <w:rsid w:val="00271C23"/>
    <w:rsid w:val="0027412E"/>
    <w:rsid w:val="002748B2"/>
    <w:rsid w:val="00276E2D"/>
    <w:rsid w:val="00277266"/>
    <w:rsid w:val="002801CE"/>
    <w:rsid w:val="00280896"/>
    <w:rsid w:val="002814CE"/>
    <w:rsid w:val="002818DD"/>
    <w:rsid w:val="00281918"/>
    <w:rsid w:val="00283617"/>
    <w:rsid w:val="00283859"/>
    <w:rsid w:val="00283DE5"/>
    <w:rsid w:val="00283ECF"/>
    <w:rsid w:val="0028643C"/>
    <w:rsid w:val="00290F69"/>
    <w:rsid w:val="002A286A"/>
    <w:rsid w:val="002A5A7B"/>
    <w:rsid w:val="002A6BF4"/>
    <w:rsid w:val="002A7AF6"/>
    <w:rsid w:val="002B01DE"/>
    <w:rsid w:val="002B08C7"/>
    <w:rsid w:val="002C3D99"/>
    <w:rsid w:val="002C6C6A"/>
    <w:rsid w:val="002C6CE3"/>
    <w:rsid w:val="002C754A"/>
    <w:rsid w:val="002C7831"/>
    <w:rsid w:val="002D01A3"/>
    <w:rsid w:val="002D08F7"/>
    <w:rsid w:val="002D0958"/>
    <w:rsid w:val="002D0C10"/>
    <w:rsid w:val="002D200C"/>
    <w:rsid w:val="002D4CFD"/>
    <w:rsid w:val="002D5BD7"/>
    <w:rsid w:val="002D771F"/>
    <w:rsid w:val="002E0415"/>
    <w:rsid w:val="002E2218"/>
    <w:rsid w:val="002E340B"/>
    <w:rsid w:val="002E3485"/>
    <w:rsid w:val="002E3F6D"/>
    <w:rsid w:val="002F0616"/>
    <w:rsid w:val="002F3AB1"/>
    <w:rsid w:val="002F49B0"/>
    <w:rsid w:val="002F5216"/>
    <w:rsid w:val="002F5329"/>
    <w:rsid w:val="002F60F6"/>
    <w:rsid w:val="002F67B5"/>
    <w:rsid w:val="00301D9A"/>
    <w:rsid w:val="00301ECE"/>
    <w:rsid w:val="00303AF8"/>
    <w:rsid w:val="00303C7B"/>
    <w:rsid w:val="0030412B"/>
    <w:rsid w:val="003054D5"/>
    <w:rsid w:val="00307073"/>
    <w:rsid w:val="00307B87"/>
    <w:rsid w:val="0031557F"/>
    <w:rsid w:val="003155A5"/>
    <w:rsid w:val="00317AB4"/>
    <w:rsid w:val="00320186"/>
    <w:rsid w:val="00323114"/>
    <w:rsid w:val="0032416F"/>
    <w:rsid w:val="003253A6"/>
    <w:rsid w:val="003257B7"/>
    <w:rsid w:val="00327E0E"/>
    <w:rsid w:val="00330007"/>
    <w:rsid w:val="0033082D"/>
    <w:rsid w:val="003316C2"/>
    <w:rsid w:val="00332269"/>
    <w:rsid w:val="00332967"/>
    <w:rsid w:val="0033322D"/>
    <w:rsid w:val="00334EE5"/>
    <w:rsid w:val="003370A4"/>
    <w:rsid w:val="0034098A"/>
    <w:rsid w:val="00341A6C"/>
    <w:rsid w:val="00343005"/>
    <w:rsid w:val="003437CB"/>
    <w:rsid w:val="00345E76"/>
    <w:rsid w:val="00351E7E"/>
    <w:rsid w:val="00351F17"/>
    <w:rsid w:val="003531CC"/>
    <w:rsid w:val="003539D0"/>
    <w:rsid w:val="00353BE1"/>
    <w:rsid w:val="00354362"/>
    <w:rsid w:val="00354978"/>
    <w:rsid w:val="00355A78"/>
    <w:rsid w:val="00356211"/>
    <w:rsid w:val="003566EB"/>
    <w:rsid w:val="00361336"/>
    <w:rsid w:val="003622A8"/>
    <w:rsid w:val="00366AEC"/>
    <w:rsid w:val="00367FB0"/>
    <w:rsid w:val="00372846"/>
    <w:rsid w:val="0037464C"/>
    <w:rsid w:val="00375FEC"/>
    <w:rsid w:val="00377268"/>
    <w:rsid w:val="003805D7"/>
    <w:rsid w:val="00381A6B"/>
    <w:rsid w:val="00382FB7"/>
    <w:rsid w:val="00387634"/>
    <w:rsid w:val="00387640"/>
    <w:rsid w:val="0039086E"/>
    <w:rsid w:val="00390D84"/>
    <w:rsid w:val="0039182B"/>
    <w:rsid w:val="003918EC"/>
    <w:rsid w:val="0039284D"/>
    <w:rsid w:val="00392C25"/>
    <w:rsid w:val="00393177"/>
    <w:rsid w:val="00394DB1"/>
    <w:rsid w:val="00395B4B"/>
    <w:rsid w:val="003A0661"/>
    <w:rsid w:val="003A2B03"/>
    <w:rsid w:val="003A380D"/>
    <w:rsid w:val="003A39F8"/>
    <w:rsid w:val="003A6515"/>
    <w:rsid w:val="003A65F1"/>
    <w:rsid w:val="003B0F23"/>
    <w:rsid w:val="003B246E"/>
    <w:rsid w:val="003B3F05"/>
    <w:rsid w:val="003B6B26"/>
    <w:rsid w:val="003B71C3"/>
    <w:rsid w:val="003C2028"/>
    <w:rsid w:val="003C6422"/>
    <w:rsid w:val="003D02D1"/>
    <w:rsid w:val="003D0544"/>
    <w:rsid w:val="003D08E6"/>
    <w:rsid w:val="003D1375"/>
    <w:rsid w:val="003D27BD"/>
    <w:rsid w:val="003D6B63"/>
    <w:rsid w:val="003E11F8"/>
    <w:rsid w:val="003E6D35"/>
    <w:rsid w:val="003F0A34"/>
    <w:rsid w:val="003F3A33"/>
    <w:rsid w:val="00402516"/>
    <w:rsid w:val="004035CD"/>
    <w:rsid w:val="00404A39"/>
    <w:rsid w:val="00404E96"/>
    <w:rsid w:val="004126B7"/>
    <w:rsid w:val="00413EC8"/>
    <w:rsid w:val="00414A98"/>
    <w:rsid w:val="004153C7"/>
    <w:rsid w:val="00416FBB"/>
    <w:rsid w:val="00417B58"/>
    <w:rsid w:val="00423282"/>
    <w:rsid w:val="00427185"/>
    <w:rsid w:val="00427568"/>
    <w:rsid w:val="00432653"/>
    <w:rsid w:val="004339D5"/>
    <w:rsid w:val="00433A99"/>
    <w:rsid w:val="00436916"/>
    <w:rsid w:val="004373EC"/>
    <w:rsid w:val="00442BC4"/>
    <w:rsid w:val="00443A9A"/>
    <w:rsid w:val="00444905"/>
    <w:rsid w:val="00446F59"/>
    <w:rsid w:val="00460C04"/>
    <w:rsid w:val="00461D8A"/>
    <w:rsid w:val="004627C2"/>
    <w:rsid w:val="004643B0"/>
    <w:rsid w:val="00465DB8"/>
    <w:rsid w:val="0047245D"/>
    <w:rsid w:val="004728A7"/>
    <w:rsid w:val="00472CC2"/>
    <w:rsid w:val="00477923"/>
    <w:rsid w:val="00484CFB"/>
    <w:rsid w:val="00487400"/>
    <w:rsid w:val="004907B8"/>
    <w:rsid w:val="004909E0"/>
    <w:rsid w:val="0049531B"/>
    <w:rsid w:val="00495ECB"/>
    <w:rsid w:val="004962DB"/>
    <w:rsid w:val="00496FFC"/>
    <w:rsid w:val="004971A0"/>
    <w:rsid w:val="00497DD6"/>
    <w:rsid w:val="004A3CF5"/>
    <w:rsid w:val="004A51D8"/>
    <w:rsid w:val="004A5452"/>
    <w:rsid w:val="004A624E"/>
    <w:rsid w:val="004B2313"/>
    <w:rsid w:val="004B3844"/>
    <w:rsid w:val="004B5751"/>
    <w:rsid w:val="004B630C"/>
    <w:rsid w:val="004B66DB"/>
    <w:rsid w:val="004C12D6"/>
    <w:rsid w:val="004C1B98"/>
    <w:rsid w:val="004C202D"/>
    <w:rsid w:val="004C3837"/>
    <w:rsid w:val="004C4823"/>
    <w:rsid w:val="004C484E"/>
    <w:rsid w:val="004D07C3"/>
    <w:rsid w:val="004D07F5"/>
    <w:rsid w:val="004D0CF9"/>
    <w:rsid w:val="004D361E"/>
    <w:rsid w:val="004D48A0"/>
    <w:rsid w:val="004D6A04"/>
    <w:rsid w:val="004D7974"/>
    <w:rsid w:val="004E22E2"/>
    <w:rsid w:val="004E422D"/>
    <w:rsid w:val="004E4D3E"/>
    <w:rsid w:val="004E7205"/>
    <w:rsid w:val="004E7681"/>
    <w:rsid w:val="004F03C8"/>
    <w:rsid w:val="004F425A"/>
    <w:rsid w:val="004F4674"/>
    <w:rsid w:val="004F5269"/>
    <w:rsid w:val="004F7535"/>
    <w:rsid w:val="004F7DB2"/>
    <w:rsid w:val="00502D75"/>
    <w:rsid w:val="00502D91"/>
    <w:rsid w:val="005046C2"/>
    <w:rsid w:val="00511BBC"/>
    <w:rsid w:val="00512650"/>
    <w:rsid w:val="00513A39"/>
    <w:rsid w:val="00513E77"/>
    <w:rsid w:val="00515BB5"/>
    <w:rsid w:val="00516265"/>
    <w:rsid w:val="00521C2E"/>
    <w:rsid w:val="00522996"/>
    <w:rsid w:val="00524194"/>
    <w:rsid w:val="0052444E"/>
    <w:rsid w:val="00525783"/>
    <w:rsid w:val="00525A0E"/>
    <w:rsid w:val="0052736D"/>
    <w:rsid w:val="00530C25"/>
    <w:rsid w:val="00531F1E"/>
    <w:rsid w:val="0053436E"/>
    <w:rsid w:val="00534579"/>
    <w:rsid w:val="00535A62"/>
    <w:rsid w:val="005368D6"/>
    <w:rsid w:val="00536F49"/>
    <w:rsid w:val="00537AF6"/>
    <w:rsid w:val="00537B1A"/>
    <w:rsid w:val="00537DE3"/>
    <w:rsid w:val="00541FA5"/>
    <w:rsid w:val="00543C84"/>
    <w:rsid w:val="00546971"/>
    <w:rsid w:val="00547369"/>
    <w:rsid w:val="00554F0E"/>
    <w:rsid w:val="00556086"/>
    <w:rsid w:val="005560AC"/>
    <w:rsid w:val="005564F2"/>
    <w:rsid w:val="00560DEB"/>
    <w:rsid w:val="00562BC9"/>
    <w:rsid w:val="00563440"/>
    <w:rsid w:val="00564403"/>
    <w:rsid w:val="00566523"/>
    <w:rsid w:val="00566968"/>
    <w:rsid w:val="00566B4D"/>
    <w:rsid w:val="005722A3"/>
    <w:rsid w:val="00572759"/>
    <w:rsid w:val="00573D84"/>
    <w:rsid w:val="00576885"/>
    <w:rsid w:val="005806E8"/>
    <w:rsid w:val="00581267"/>
    <w:rsid w:val="00583E57"/>
    <w:rsid w:val="00584B3F"/>
    <w:rsid w:val="00584D0F"/>
    <w:rsid w:val="00593F13"/>
    <w:rsid w:val="00595DEC"/>
    <w:rsid w:val="00596AD9"/>
    <w:rsid w:val="005A0EFB"/>
    <w:rsid w:val="005A3D3B"/>
    <w:rsid w:val="005A41A7"/>
    <w:rsid w:val="005A5375"/>
    <w:rsid w:val="005B0135"/>
    <w:rsid w:val="005B5C3D"/>
    <w:rsid w:val="005B72A2"/>
    <w:rsid w:val="005C5811"/>
    <w:rsid w:val="005C720A"/>
    <w:rsid w:val="005C727A"/>
    <w:rsid w:val="005C7F07"/>
    <w:rsid w:val="005D09FE"/>
    <w:rsid w:val="005D40E4"/>
    <w:rsid w:val="005E225B"/>
    <w:rsid w:val="005E3571"/>
    <w:rsid w:val="005E4D45"/>
    <w:rsid w:val="005E5106"/>
    <w:rsid w:val="005E647F"/>
    <w:rsid w:val="005F027A"/>
    <w:rsid w:val="005F0323"/>
    <w:rsid w:val="005F3ADF"/>
    <w:rsid w:val="005F4A28"/>
    <w:rsid w:val="005F5449"/>
    <w:rsid w:val="005F54C6"/>
    <w:rsid w:val="005F7D3F"/>
    <w:rsid w:val="00601231"/>
    <w:rsid w:val="006029FB"/>
    <w:rsid w:val="00603AFD"/>
    <w:rsid w:val="00606098"/>
    <w:rsid w:val="00606D9C"/>
    <w:rsid w:val="0061101B"/>
    <w:rsid w:val="00612CFC"/>
    <w:rsid w:val="0061440D"/>
    <w:rsid w:val="00615148"/>
    <w:rsid w:val="0061620E"/>
    <w:rsid w:val="00617FA5"/>
    <w:rsid w:val="00620327"/>
    <w:rsid w:val="00620C81"/>
    <w:rsid w:val="0062531A"/>
    <w:rsid w:val="00627005"/>
    <w:rsid w:val="00631413"/>
    <w:rsid w:val="00633289"/>
    <w:rsid w:val="0063429D"/>
    <w:rsid w:val="0063510F"/>
    <w:rsid w:val="00637D39"/>
    <w:rsid w:val="0064126C"/>
    <w:rsid w:val="00643342"/>
    <w:rsid w:val="006434D3"/>
    <w:rsid w:val="00643B53"/>
    <w:rsid w:val="0064402C"/>
    <w:rsid w:val="00645615"/>
    <w:rsid w:val="00646249"/>
    <w:rsid w:val="00646824"/>
    <w:rsid w:val="00652B6F"/>
    <w:rsid w:val="0065410F"/>
    <w:rsid w:val="00656220"/>
    <w:rsid w:val="0065763A"/>
    <w:rsid w:val="0066274D"/>
    <w:rsid w:val="00663859"/>
    <w:rsid w:val="00664324"/>
    <w:rsid w:val="00664328"/>
    <w:rsid w:val="00665949"/>
    <w:rsid w:val="00667408"/>
    <w:rsid w:val="00670910"/>
    <w:rsid w:val="00671B1F"/>
    <w:rsid w:val="00671F17"/>
    <w:rsid w:val="00681AC1"/>
    <w:rsid w:val="006823E0"/>
    <w:rsid w:val="00687DBB"/>
    <w:rsid w:val="00692A04"/>
    <w:rsid w:val="00692E22"/>
    <w:rsid w:val="00693273"/>
    <w:rsid w:val="00694BCB"/>
    <w:rsid w:val="00696B09"/>
    <w:rsid w:val="006A35F0"/>
    <w:rsid w:val="006A4B28"/>
    <w:rsid w:val="006A6CBA"/>
    <w:rsid w:val="006B44C4"/>
    <w:rsid w:val="006B6CDA"/>
    <w:rsid w:val="006B7C76"/>
    <w:rsid w:val="006B7FC3"/>
    <w:rsid w:val="006C176D"/>
    <w:rsid w:val="006C5457"/>
    <w:rsid w:val="006C5A9A"/>
    <w:rsid w:val="006D3104"/>
    <w:rsid w:val="006D327B"/>
    <w:rsid w:val="006D58A3"/>
    <w:rsid w:val="006D6B20"/>
    <w:rsid w:val="006D75CE"/>
    <w:rsid w:val="006E2B37"/>
    <w:rsid w:val="006E3A5E"/>
    <w:rsid w:val="006E4922"/>
    <w:rsid w:val="006E66E3"/>
    <w:rsid w:val="006E6DAC"/>
    <w:rsid w:val="006F0A16"/>
    <w:rsid w:val="006F1B32"/>
    <w:rsid w:val="006F3AAD"/>
    <w:rsid w:val="006F715F"/>
    <w:rsid w:val="006F723B"/>
    <w:rsid w:val="006F7322"/>
    <w:rsid w:val="00702DE5"/>
    <w:rsid w:val="0070523A"/>
    <w:rsid w:val="00706E91"/>
    <w:rsid w:val="007070B4"/>
    <w:rsid w:val="007075B8"/>
    <w:rsid w:val="007103FA"/>
    <w:rsid w:val="00712D4E"/>
    <w:rsid w:val="00715C0F"/>
    <w:rsid w:val="00715F15"/>
    <w:rsid w:val="007229DD"/>
    <w:rsid w:val="00723E46"/>
    <w:rsid w:val="00725DF9"/>
    <w:rsid w:val="00727560"/>
    <w:rsid w:val="007276EC"/>
    <w:rsid w:val="00727A44"/>
    <w:rsid w:val="00727D6F"/>
    <w:rsid w:val="00727F6C"/>
    <w:rsid w:val="007322AA"/>
    <w:rsid w:val="00734A88"/>
    <w:rsid w:val="00735AA5"/>
    <w:rsid w:val="007371FE"/>
    <w:rsid w:val="0074034D"/>
    <w:rsid w:val="007413B1"/>
    <w:rsid w:val="00741E88"/>
    <w:rsid w:val="00743DDC"/>
    <w:rsid w:val="00745906"/>
    <w:rsid w:val="007468DD"/>
    <w:rsid w:val="00747C9C"/>
    <w:rsid w:val="00747F54"/>
    <w:rsid w:val="00750B79"/>
    <w:rsid w:val="00754F6D"/>
    <w:rsid w:val="0075547F"/>
    <w:rsid w:val="0075797B"/>
    <w:rsid w:val="00760349"/>
    <w:rsid w:val="00764018"/>
    <w:rsid w:val="007647EB"/>
    <w:rsid w:val="00765B7C"/>
    <w:rsid w:val="00767C5A"/>
    <w:rsid w:val="00770977"/>
    <w:rsid w:val="00772E7E"/>
    <w:rsid w:val="00773645"/>
    <w:rsid w:val="0077381F"/>
    <w:rsid w:val="00774029"/>
    <w:rsid w:val="0077519D"/>
    <w:rsid w:val="007776D6"/>
    <w:rsid w:val="00780993"/>
    <w:rsid w:val="00780DAA"/>
    <w:rsid w:val="00781EBD"/>
    <w:rsid w:val="00782CA6"/>
    <w:rsid w:val="00784A19"/>
    <w:rsid w:val="007856F7"/>
    <w:rsid w:val="00785B10"/>
    <w:rsid w:val="00785F9A"/>
    <w:rsid w:val="007906A7"/>
    <w:rsid w:val="00790DB3"/>
    <w:rsid w:val="00792006"/>
    <w:rsid w:val="00792551"/>
    <w:rsid w:val="00793176"/>
    <w:rsid w:val="00794F4A"/>
    <w:rsid w:val="00795485"/>
    <w:rsid w:val="007960DB"/>
    <w:rsid w:val="007A2C3B"/>
    <w:rsid w:val="007A361E"/>
    <w:rsid w:val="007A435A"/>
    <w:rsid w:val="007A4416"/>
    <w:rsid w:val="007A69EF"/>
    <w:rsid w:val="007B38A0"/>
    <w:rsid w:val="007B39BC"/>
    <w:rsid w:val="007B5F4E"/>
    <w:rsid w:val="007B642A"/>
    <w:rsid w:val="007C1C88"/>
    <w:rsid w:val="007C37EE"/>
    <w:rsid w:val="007C4226"/>
    <w:rsid w:val="007C5889"/>
    <w:rsid w:val="007C6429"/>
    <w:rsid w:val="007D0765"/>
    <w:rsid w:val="007D18D4"/>
    <w:rsid w:val="007D4033"/>
    <w:rsid w:val="007D7500"/>
    <w:rsid w:val="007D7CB4"/>
    <w:rsid w:val="007E194E"/>
    <w:rsid w:val="007E263D"/>
    <w:rsid w:val="007E3F89"/>
    <w:rsid w:val="007E48B0"/>
    <w:rsid w:val="007E4D6E"/>
    <w:rsid w:val="007E59BD"/>
    <w:rsid w:val="007E6E8E"/>
    <w:rsid w:val="007F0D55"/>
    <w:rsid w:val="007F2234"/>
    <w:rsid w:val="007F2E04"/>
    <w:rsid w:val="007F7138"/>
    <w:rsid w:val="0080310C"/>
    <w:rsid w:val="008043F6"/>
    <w:rsid w:val="0080755D"/>
    <w:rsid w:val="008102DA"/>
    <w:rsid w:val="00810F93"/>
    <w:rsid w:val="0081200F"/>
    <w:rsid w:val="0081298D"/>
    <w:rsid w:val="00812D8A"/>
    <w:rsid w:val="008132CC"/>
    <w:rsid w:val="008142AD"/>
    <w:rsid w:val="008151C7"/>
    <w:rsid w:val="00815833"/>
    <w:rsid w:val="008167DB"/>
    <w:rsid w:val="00816A70"/>
    <w:rsid w:val="00817F43"/>
    <w:rsid w:val="00821D64"/>
    <w:rsid w:val="00822FAB"/>
    <w:rsid w:val="00824DD1"/>
    <w:rsid w:val="00825A4C"/>
    <w:rsid w:val="008262D0"/>
    <w:rsid w:val="00833FC4"/>
    <w:rsid w:val="00836DE6"/>
    <w:rsid w:val="00840B31"/>
    <w:rsid w:val="00842655"/>
    <w:rsid w:val="00846FBA"/>
    <w:rsid w:val="0085210B"/>
    <w:rsid w:val="0085443C"/>
    <w:rsid w:val="008579B8"/>
    <w:rsid w:val="008613D4"/>
    <w:rsid w:val="008629B3"/>
    <w:rsid w:val="00865169"/>
    <w:rsid w:val="0086730F"/>
    <w:rsid w:val="008678A0"/>
    <w:rsid w:val="00870FA6"/>
    <w:rsid w:val="00871445"/>
    <w:rsid w:val="00871B5F"/>
    <w:rsid w:val="00872780"/>
    <w:rsid w:val="008734A9"/>
    <w:rsid w:val="0087402D"/>
    <w:rsid w:val="00874836"/>
    <w:rsid w:val="00874CD4"/>
    <w:rsid w:val="00876780"/>
    <w:rsid w:val="008769C7"/>
    <w:rsid w:val="00880352"/>
    <w:rsid w:val="00881E68"/>
    <w:rsid w:val="008847D5"/>
    <w:rsid w:val="0089026E"/>
    <w:rsid w:val="0089044B"/>
    <w:rsid w:val="00892580"/>
    <w:rsid w:val="00892B14"/>
    <w:rsid w:val="00893B37"/>
    <w:rsid w:val="00897947"/>
    <w:rsid w:val="008A0E28"/>
    <w:rsid w:val="008A4987"/>
    <w:rsid w:val="008A5D6E"/>
    <w:rsid w:val="008A6B1C"/>
    <w:rsid w:val="008A6E56"/>
    <w:rsid w:val="008A6E61"/>
    <w:rsid w:val="008B0C15"/>
    <w:rsid w:val="008B189F"/>
    <w:rsid w:val="008B44EF"/>
    <w:rsid w:val="008B5720"/>
    <w:rsid w:val="008B59F0"/>
    <w:rsid w:val="008B5C3A"/>
    <w:rsid w:val="008B5DE2"/>
    <w:rsid w:val="008B7211"/>
    <w:rsid w:val="008C5F28"/>
    <w:rsid w:val="008C7BB4"/>
    <w:rsid w:val="008D0555"/>
    <w:rsid w:val="008D0AD1"/>
    <w:rsid w:val="008D1B00"/>
    <w:rsid w:val="008D23F8"/>
    <w:rsid w:val="008D46D6"/>
    <w:rsid w:val="008D76A5"/>
    <w:rsid w:val="008E13E1"/>
    <w:rsid w:val="008E2744"/>
    <w:rsid w:val="008E4408"/>
    <w:rsid w:val="008E44AD"/>
    <w:rsid w:val="008E6570"/>
    <w:rsid w:val="008E74DA"/>
    <w:rsid w:val="008F0729"/>
    <w:rsid w:val="008F117A"/>
    <w:rsid w:val="008F1CA3"/>
    <w:rsid w:val="008F2BE6"/>
    <w:rsid w:val="008F6980"/>
    <w:rsid w:val="008F79FE"/>
    <w:rsid w:val="008F7E58"/>
    <w:rsid w:val="00901491"/>
    <w:rsid w:val="00901DB5"/>
    <w:rsid w:val="00902781"/>
    <w:rsid w:val="00903CC3"/>
    <w:rsid w:val="009045AB"/>
    <w:rsid w:val="00904DFB"/>
    <w:rsid w:val="00906601"/>
    <w:rsid w:val="009104A5"/>
    <w:rsid w:val="00912D76"/>
    <w:rsid w:val="00914957"/>
    <w:rsid w:val="009152D4"/>
    <w:rsid w:val="00915A14"/>
    <w:rsid w:val="00916CC2"/>
    <w:rsid w:val="00917AF4"/>
    <w:rsid w:val="00920DAD"/>
    <w:rsid w:val="0092420E"/>
    <w:rsid w:val="00924304"/>
    <w:rsid w:val="00926007"/>
    <w:rsid w:val="00931688"/>
    <w:rsid w:val="009321AD"/>
    <w:rsid w:val="0093626F"/>
    <w:rsid w:val="00936C9B"/>
    <w:rsid w:val="009373D0"/>
    <w:rsid w:val="0093777B"/>
    <w:rsid w:val="009438E5"/>
    <w:rsid w:val="009455B1"/>
    <w:rsid w:val="00945907"/>
    <w:rsid w:val="00945E3C"/>
    <w:rsid w:val="009502DF"/>
    <w:rsid w:val="0095404D"/>
    <w:rsid w:val="009540DA"/>
    <w:rsid w:val="009615B0"/>
    <w:rsid w:val="00962A4A"/>
    <w:rsid w:val="00963F54"/>
    <w:rsid w:val="00964B3E"/>
    <w:rsid w:val="00966292"/>
    <w:rsid w:val="00970CA5"/>
    <w:rsid w:val="00970EE6"/>
    <w:rsid w:val="009713AA"/>
    <w:rsid w:val="009718E3"/>
    <w:rsid w:val="00976037"/>
    <w:rsid w:val="00980559"/>
    <w:rsid w:val="00980C85"/>
    <w:rsid w:val="00982344"/>
    <w:rsid w:val="00982C7F"/>
    <w:rsid w:val="00991868"/>
    <w:rsid w:val="00993210"/>
    <w:rsid w:val="009A2974"/>
    <w:rsid w:val="009A365C"/>
    <w:rsid w:val="009A39F1"/>
    <w:rsid w:val="009A4508"/>
    <w:rsid w:val="009A5A1F"/>
    <w:rsid w:val="009A6D35"/>
    <w:rsid w:val="009A6EDC"/>
    <w:rsid w:val="009B18CB"/>
    <w:rsid w:val="009B1924"/>
    <w:rsid w:val="009B2862"/>
    <w:rsid w:val="009B7268"/>
    <w:rsid w:val="009B73C2"/>
    <w:rsid w:val="009C15FB"/>
    <w:rsid w:val="009C5DFE"/>
    <w:rsid w:val="009C722D"/>
    <w:rsid w:val="009D1B20"/>
    <w:rsid w:val="009D3877"/>
    <w:rsid w:val="009E139E"/>
    <w:rsid w:val="009E256A"/>
    <w:rsid w:val="009E45A9"/>
    <w:rsid w:val="009E5007"/>
    <w:rsid w:val="009E5B3C"/>
    <w:rsid w:val="009E6F97"/>
    <w:rsid w:val="009E7A42"/>
    <w:rsid w:val="009F0A35"/>
    <w:rsid w:val="009F14D9"/>
    <w:rsid w:val="00A023C0"/>
    <w:rsid w:val="00A02E8F"/>
    <w:rsid w:val="00A03AB7"/>
    <w:rsid w:val="00A063A4"/>
    <w:rsid w:val="00A10738"/>
    <w:rsid w:val="00A109AC"/>
    <w:rsid w:val="00A1227C"/>
    <w:rsid w:val="00A122C3"/>
    <w:rsid w:val="00A12589"/>
    <w:rsid w:val="00A12826"/>
    <w:rsid w:val="00A146C1"/>
    <w:rsid w:val="00A1489C"/>
    <w:rsid w:val="00A211A4"/>
    <w:rsid w:val="00A26246"/>
    <w:rsid w:val="00A317D6"/>
    <w:rsid w:val="00A317F2"/>
    <w:rsid w:val="00A3276C"/>
    <w:rsid w:val="00A3742D"/>
    <w:rsid w:val="00A41648"/>
    <w:rsid w:val="00A42CBA"/>
    <w:rsid w:val="00A4344D"/>
    <w:rsid w:val="00A43774"/>
    <w:rsid w:val="00A467CF"/>
    <w:rsid w:val="00A47CED"/>
    <w:rsid w:val="00A507FA"/>
    <w:rsid w:val="00A52157"/>
    <w:rsid w:val="00A53BE7"/>
    <w:rsid w:val="00A53C67"/>
    <w:rsid w:val="00A571A3"/>
    <w:rsid w:val="00A66C94"/>
    <w:rsid w:val="00A74407"/>
    <w:rsid w:val="00A77010"/>
    <w:rsid w:val="00A804E6"/>
    <w:rsid w:val="00A8206D"/>
    <w:rsid w:val="00A845B6"/>
    <w:rsid w:val="00A84B48"/>
    <w:rsid w:val="00A87277"/>
    <w:rsid w:val="00A90063"/>
    <w:rsid w:val="00A93806"/>
    <w:rsid w:val="00A94514"/>
    <w:rsid w:val="00A948C9"/>
    <w:rsid w:val="00A95638"/>
    <w:rsid w:val="00A962EE"/>
    <w:rsid w:val="00A969B0"/>
    <w:rsid w:val="00AA0BBA"/>
    <w:rsid w:val="00AA1D34"/>
    <w:rsid w:val="00AA46CD"/>
    <w:rsid w:val="00AA49C1"/>
    <w:rsid w:val="00AA4C0D"/>
    <w:rsid w:val="00AA4E9C"/>
    <w:rsid w:val="00AA6C10"/>
    <w:rsid w:val="00AB0686"/>
    <w:rsid w:val="00AB112F"/>
    <w:rsid w:val="00AB129B"/>
    <w:rsid w:val="00AB2069"/>
    <w:rsid w:val="00AB28BD"/>
    <w:rsid w:val="00AB3017"/>
    <w:rsid w:val="00AB35E6"/>
    <w:rsid w:val="00AB46FB"/>
    <w:rsid w:val="00AB4CF5"/>
    <w:rsid w:val="00AB4F6B"/>
    <w:rsid w:val="00AB776E"/>
    <w:rsid w:val="00AC147D"/>
    <w:rsid w:val="00AC1653"/>
    <w:rsid w:val="00AC1CC7"/>
    <w:rsid w:val="00AC24C2"/>
    <w:rsid w:val="00AC369F"/>
    <w:rsid w:val="00AC4596"/>
    <w:rsid w:val="00AC48AC"/>
    <w:rsid w:val="00AC4FE1"/>
    <w:rsid w:val="00AC5F52"/>
    <w:rsid w:val="00AD1866"/>
    <w:rsid w:val="00AD3B03"/>
    <w:rsid w:val="00AD4F6C"/>
    <w:rsid w:val="00AD544C"/>
    <w:rsid w:val="00AD7ADE"/>
    <w:rsid w:val="00AE0055"/>
    <w:rsid w:val="00AE0B60"/>
    <w:rsid w:val="00AE3A6A"/>
    <w:rsid w:val="00AE4780"/>
    <w:rsid w:val="00AE6169"/>
    <w:rsid w:val="00AE7953"/>
    <w:rsid w:val="00AE79B4"/>
    <w:rsid w:val="00AE7F32"/>
    <w:rsid w:val="00AE7FC8"/>
    <w:rsid w:val="00AF09ED"/>
    <w:rsid w:val="00AF15F6"/>
    <w:rsid w:val="00AF32DE"/>
    <w:rsid w:val="00AF4C65"/>
    <w:rsid w:val="00AF6193"/>
    <w:rsid w:val="00AF66D1"/>
    <w:rsid w:val="00AF6F95"/>
    <w:rsid w:val="00B014CD"/>
    <w:rsid w:val="00B018B4"/>
    <w:rsid w:val="00B01F77"/>
    <w:rsid w:val="00B04C6E"/>
    <w:rsid w:val="00B062D2"/>
    <w:rsid w:val="00B07CEC"/>
    <w:rsid w:val="00B13DFE"/>
    <w:rsid w:val="00B1646C"/>
    <w:rsid w:val="00B16743"/>
    <w:rsid w:val="00B16DE1"/>
    <w:rsid w:val="00B17684"/>
    <w:rsid w:val="00B17C4A"/>
    <w:rsid w:val="00B20004"/>
    <w:rsid w:val="00B20D8E"/>
    <w:rsid w:val="00B22271"/>
    <w:rsid w:val="00B2260D"/>
    <w:rsid w:val="00B2373F"/>
    <w:rsid w:val="00B26F35"/>
    <w:rsid w:val="00B27552"/>
    <w:rsid w:val="00B302E6"/>
    <w:rsid w:val="00B31741"/>
    <w:rsid w:val="00B31A0B"/>
    <w:rsid w:val="00B3256D"/>
    <w:rsid w:val="00B33A13"/>
    <w:rsid w:val="00B33B77"/>
    <w:rsid w:val="00B34DE3"/>
    <w:rsid w:val="00B36FC1"/>
    <w:rsid w:val="00B40622"/>
    <w:rsid w:val="00B46B59"/>
    <w:rsid w:val="00B46BB9"/>
    <w:rsid w:val="00B473AB"/>
    <w:rsid w:val="00B52820"/>
    <w:rsid w:val="00B60B86"/>
    <w:rsid w:val="00B66438"/>
    <w:rsid w:val="00B71C59"/>
    <w:rsid w:val="00B75A0C"/>
    <w:rsid w:val="00B770CF"/>
    <w:rsid w:val="00B814F1"/>
    <w:rsid w:val="00B817DB"/>
    <w:rsid w:val="00B825EB"/>
    <w:rsid w:val="00B8437A"/>
    <w:rsid w:val="00B85A33"/>
    <w:rsid w:val="00B90B5B"/>
    <w:rsid w:val="00B935A6"/>
    <w:rsid w:val="00BA38E6"/>
    <w:rsid w:val="00BA6129"/>
    <w:rsid w:val="00BA765C"/>
    <w:rsid w:val="00BB2A57"/>
    <w:rsid w:val="00BB3E3F"/>
    <w:rsid w:val="00BB4DD8"/>
    <w:rsid w:val="00BB53A0"/>
    <w:rsid w:val="00BB59FD"/>
    <w:rsid w:val="00BB5E10"/>
    <w:rsid w:val="00BB686E"/>
    <w:rsid w:val="00BB6CC0"/>
    <w:rsid w:val="00BB7CFD"/>
    <w:rsid w:val="00BC01E0"/>
    <w:rsid w:val="00BC1512"/>
    <w:rsid w:val="00BC2DEC"/>
    <w:rsid w:val="00BC398B"/>
    <w:rsid w:val="00BC5E99"/>
    <w:rsid w:val="00BD0490"/>
    <w:rsid w:val="00BD14E9"/>
    <w:rsid w:val="00BD1A0F"/>
    <w:rsid w:val="00BD2496"/>
    <w:rsid w:val="00BD275A"/>
    <w:rsid w:val="00BD5ACB"/>
    <w:rsid w:val="00BE1CD5"/>
    <w:rsid w:val="00BE20F2"/>
    <w:rsid w:val="00BE5711"/>
    <w:rsid w:val="00BF15BF"/>
    <w:rsid w:val="00BF32F7"/>
    <w:rsid w:val="00BF4A20"/>
    <w:rsid w:val="00BF5751"/>
    <w:rsid w:val="00C05EF9"/>
    <w:rsid w:val="00C106D9"/>
    <w:rsid w:val="00C132F9"/>
    <w:rsid w:val="00C1489A"/>
    <w:rsid w:val="00C15228"/>
    <w:rsid w:val="00C17717"/>
    <w:rsid w:val="00C17B9D"/>
    <w:rsid w:val="00C22587"/>
    <w:rsid w:val="00C22847"/>
    <w:rsid w:val="00C22BE5"/>
    <w:rsid w:val="00C22D51"/>
    <w:rsid w:val="00C25880"/>
    <w:rsid w:val="00C26DB8"/>
    <w:rsid w:val="00C316B3"/>
    <w:rsid w:val="00C37217"/>
    <w:rsid w:val="00C438A2"/>
    <w:rsid w:val="00C47D4F"/>
    <w:rsid w:val="00C50828"/>
    <w:rsid w:val="00C51195"/>
    <w:rsid w:val="00C5275E"/>
    <w:rsid w:val="00C534E1"/>
    <w:rsid w:val="00C5521E"/>
    <w:rsid w:val="00C607C5"/>
    <w:rsid w:val="00C61307"/>
    <w:rsid w:val="00C6218E"/>
    <w:rsid w:val="00C65305"/>
    <w:rsid w:val="00C6738B"/>
    <w:rsid w:val="00C7017C"/>
    <w:rsid w:val="00C76C6D"/>
    <w:rsid w:val="00C852C2"/>
    <w:rsid w:val="00C87422"/>
    <w:rsid w:val="00C875AA"/>
    <w:rsid w:val="00C876D0"/>
    <w:rsid w:val="00C9069E"/>
    <w:rsid w:val="00C92C95"/>
    <w:rsid w:val="00C939C2"/>
    <w:rsid w:val="00C93CE0"/>
    <w:rsid w:val="00C9525A"/>
    <w:rsid w:val="00C95EAC"/>
    <w:rsid w:val="00C975FD"/>
    <w:rsid w:val="00C97843"/>
    <w:rsid w:val="00CA0B51"/>
    <w:rsid w:val="00CA0BE2"/>
    <w:rsid w:val="00CA336A"/>
    <w:rsid w:val="00CA402F"/>
    <w:rsid w:val="00CA51E6"/>
    <w:rsid w:val="00CA7C40"/>
    <w:rsid w:val="00CB2635"/>
    <w:rsid w:val="00CB4ADF"/>
    <w:rsid w:val="00CB5271"/>
    <w:rsid w:val="00CB7F2D"/>
    <w:rsid w:val="00CC3B6F"/>
    <w:rsid w:val="00CC3D9C"/>
    <w:rsid w:val="00CC685B"/>
    <w:rsid w:val="00CD6FE0"/>
    <w:rsid w:val="00CE0E52"/>
    <w:rsid w:val="00CE112F"/>
    <w:rsid w:val="00CE1B67"/>
    <w:rsid w:val="00CE2870"/>
    <w:rsid w:val="00CE40A6"/>
    <w:rsid w:val="00CE5C8D"/>
    <w:rsid w:val="00CE7290"/>
    <w:rsid w:val="00CF0058"/>
    <w:rsid w:val="00CF1512"/>
    <w:rsid w:val="00CF2AA2"/>
    <w:rsid w:val="00CF2DBE"/>
    <w:rsid w:val="00CF5E3A"/>
    <w:rsid w:val="00CF609D"/>
    <w:rsid w:val="00D002FE"/>
    <w:rsid w:val="00D010D8"/>
    <w:rsid w:val="00D015F6"/>
    <w:rsid w:val="00D024B8"/>
    <w:rsid w:val="00D03769"/>
    <w:rsid w:val="00D054D7"/>
    <w:rsid w:val="00D07DC2"/>
    <w:rsid w:val="00D10AEF"/>
    <w:rsid w:val="00D13812"/>
    <w:rsid w:val="00D14BED"/>
    <w:rsid w:val="00D1539D"/>
    <w:rsid w:val="00D15E90"/>
    <w:rsid w:val="00D200E0"/>
    <w:rsid w:val="00D203A9"/>
    <w:rsid w:val="00D21786"/>
    <w:rsid w:val="00D22023"/>
    <w:rsid w:val="00D24CAF"/>
    <w:rsid w:val="00D26FEB"/>
    <w:rsid w:val="00D31FB1"/>
    <w:rsid w:val="00D33C6D"/>
    <w:rsid w:val="00D40B25"/>
    <w:rsid w:val="00D41699"/>
    <w:rsid w:val="00D436CB"/>
    <w:rsid w:val="00D43C9F"/>
    <w:rsid w:val="00D440A1"/>
    <w:rsid w:val="00D44604"/>
    <w:rsid w:val="00D4514F"/>
    <w:rsid w:val="00D453ED"/>
    <w:rsid w:val="00D45A9F"/>
    <w:rsid w:val="00D45E4B"/>
    <w:rsid w:val="00D50176"/>
    <w:rsid w:val="00D52C0C"/>
    <w:rsid w:val="00D53225"/>
    <w:rsid w:val="00D56852"/>
    <w:rsid w:val="00D6086B"/>
    <w:rsid w:val="00D613A7"/>
    <w:rsid w:val="00D62E22"/>
    <w:rsid w:val="00D661BC"/>
    <w:rsid w:val="00D701F8"/>
    <w:rsid w:val="00D7310A"/>
    <w:rsid w:val="00D7540B"/>
    <w:rsid w:val="00D773B4"/>
    <w:rsid w:val="00D8644E"/>
    <w:rsid w:val="00D94477"/>
    <w:rsid w:val="00D95E2E"/>
    <w:rsid w:val="00DA1E21"/>
    <w:rsid w:val="00DA2279"/>
    <w:rsid w:val="00DA29AD"/>
    <w:rsid w:val="00DA2EE9"/>
    <w:rsid w:val="00DA3143"/>
    <w:rsid w:val="00DA4CFF"/>
    <w:rsid w:val="00DA7D1E"/>
    <w:rsid w:val="00DB0675"/>
    <w:rsid w:val="00DB0AE5"/>
    <w:rsid w:val="00DB1A9E"/>
    <w:rsid w:val="00DB40AE"/>
    <w:rsid w:val="00DB554F"/>
    <w:rsid w:val="00DB60BB"/>
    <w:rsid w:val="00DB6AE0"/>
    <w:rsid w:val="00DC16B6"/>
    <w:rsid w:val="00DC309A"/>
    <w:rsid w:val="00DC5A95"/>
    <w:rsid w:val="00DC7D95"/>
    <w:rsid w:val="00DD1E7D"/>
    <w:rsid w:val="00DD2CA1"/>
    <w:rsid w:val="00DD49D9"/>
    <w:rsid w:val="00DD5484"/>
    <w:rsid w:val="00DD5F9D"/>
    <w:rsid w:val="00DD6277"/>
    <w:rsid w:val="00DE0899"/>
    <w:rsid w:val="00DE0C69"/>
    <w:rsid w:val="00DE333E"/>
    <w:rsid w:val="00DE37EB"/>
    <w:rsid w:val="00DE5B4B"/>
    <w:rsid w:val="00DE6F0C"/>
    <w:rsid w:val="00DE7EB7"/>
    <w:rsid w:val="00DF139B"/>
    <w:rsid w:val="00DF401C"/>
    <w:rsid w:val="00DF4DA2"/>
    <w:rsid w:val="00DF57DD"/>
    <w:rsid w:val="00DF5D23"/>
    <w:rsid w:val="00DF636C"/>
    <w:rsid w:val="00DF6F64"/>
    <w:rsid w:val="00E009A0"/>
    <w:rsid w:val="00E02CEE"/>
    <w:rsid w:val="00E02D84"/>
    <w:rsid w:val="00E039A5"/>
    <w:rsid w:val="00E05124"/>
    <w:rsid w:val="00E05362"/>
    <w:rsid w:val="00E05448"/>
    <w:rsid w:val="00E054B8"/>
    <w:rsid w:val="00E13314"/>
    <w:rsid w:val="00E133D1"/>
    <w:rsid w:val="00E13C29"/>
    <w:rsid w:val="00E20741"/>
    <w:rsid w:val="00E227D4"/>
    <w:rsid w:val="00E235FC"/>
    <w:rsid w:val="00E25525"/>
    <w:rsid w:val="00E25F09"/>
    <w:rsid w:val="00E30742"/>
    <w:rsid w:val="00E320BA"/>
    <w:rsid w:val="00E3287F"/>
    <w:rsid w:val="00E32E4B"/>
    <w:rsid w:val="00E33024"/>
    <w:rsid w:val="00E335BB"/>
    <w:rsid w:val="00E344D7"/>
    <w:rsid w:val="00E35071"/>
    <w:rsid w:val="00E4010D"/>
    <w:rsid w:val="00E40F64"/>
    <w:rsid w:val="00E4110B"/>
    <w:rsid w:val="00E41E2C"/>
    <w:rsid w:val="00E42409"/>
    <w:rsid w:val="00E44138"/>
    <w:rsid w:val="00E448CC"/>
    <w:rsid w:val="00E44BB8"/>
    <w:rsid w:val="00E452B2"/>
    <w:rsid w:val="00E47954"/>
    <w:rsid w:val="00E54C43"/>
    <w:rsid w:val="00E561E1"/>
    <w:rsid w:val="00E57959"/>
    <w:rsid w:val="00E57E8D"/>
    <w:rsid w:val="00E648DC"/>
    <w:rsid w:val="00E65538"/>
    <w:rsid w:val="00E65DE3"/>
    <w:rsid w:val="00E66402"/>
    <w:rsid w:val="00E674C5"/>
    <w:rsid w:val="00E70739"/>
    <w:rsid w:val="00E7100B"/>
    <w:rsid w:val="00E75005"/>
    <w:rsid w:val="00E76EBF"/>
    <w:rsid w:val="00E779FA"/>
    <w:rsid w:val="00E823E7"/>
    <w:rsid w:val="00E83218"/>
    <w:rsid w:val="00E86021"/>
    <w:rsid w:val="00E87F2A"/>
    <w:rsid w:val="00E90E77"/>
    <w:rsid w:val="00E948FC"/>
    <w:rsid w:val="00E963A1"/>
    <w:rsid w:val="00E97417"/>
    <w:rsid w:val="00EA1B1D"/>
    <w:rsid w:val="00EA2089"/>
    <w:rsid w:val="00EA2D78"/>
    <w:rsid w:val="00EA517A"/>
    <w:rsid w:val="00EA5492"/>
    <w:rsid w:val="00EB03BD"/>
    <w:rsid w:val="00EB06E8"/>
    <w:rsid w:val="00EB16EB"/>
    <w:rsid w:val="00EB454E"/>
    <w:rsid w:val="00EB6194"/>
    <w:rsid w:val="00EB61B3"/>
    <w:rsid w:val="00EC0674"/>
    <w:rsid w:val="00EC35FD"/>
    <w:rsid w:val="00EC3820"/>
    <w:rsid w:val="00EC58E5"/>
    <w:rsid w:val="00EC5D6B"/>
    <w:rsid w:val="00EC6F8D"/>
    <w:rsid w:val="00ED0476"/>
    <w:rsid w:val="00ED09D5"/>
    <w:rsid w:val="00ED208E"/>
    <w:rsid w:val="00ED3B7A"/>
    <w:rsid w:val="00ED46E1"/>
    <w:rsid w:val="00ED4F4D"/>
    <w:rsid w:val="00ED78D0"/>
    <w:rsid w:val="00EE1859"/>
    <w:rsid w:val="00EE51D7"/>
    <w:rsid w:val="00EE55C0"/>
    <w:rsid w:val="00EE6315"/>
    <w:rsid w:val="00EE6CAF"/>
    <w:rsid w:val="00EE7983"/>
    <w:rsid w:val="00EE7FD5"/>
    <w:rsid w:val="00EF016D"/>
    <w:rsid w:val="00EF06C0"/>
    <w:rsid w:val="00EF1817"/>
    <w:rsid w:val="00EF1885"/>
    <w:rsid w:val="00EF3FD0"/>
    <w:rsid w:val="00EF4E05"/>
    <w:rsid w:val="00F00B93"/>
    <w:rsid w:val="00F029F0"/>
    <w:rsid w:val="00F02B34"/>
    <w:rsid w:val="00F032BB"/>
    <w:rsid w:val="00F03E46"/>
    <w:rsid w:val="00F065FF"/>
    <w:rsid w:val="00F06923"/>
    <w:rsid w:val="00F06E16"/>
    <w:rsid w:val="00F07C72"/>
    <w:rsid w:val="00F13C29"/>
    <w:rsid w:val="00F14442"/>
    <w:rsid w:val="00F20A52"/>
    <w:rsid w:val="00F21CA1"/>
    <w:rsid w:val="00F23386"/>
    <w:rsid w:val="00F26F24"/>
    <w:rsid w:val="00F330E0"/>
    <w:rsid w:val="00F33347"/>
    <w:rsid w:val="00F342A0"/>
    <w:rsid w:val="00F345AC"/>
    <w:rsid w:val="00F377A1"/>
    <w:rsid w:val="00F40022"/>
    <w:rsid w:val="00F42205"/>
    <w:rsid w:val="00F42DFB"/>
    <w:rsid w:val="00F45862"/>
    <w:rsid w:val="00F50AB3"/>
    <w:rsid w:val="00F52BB2"/>
    <w:rsid w:val="00F60E84"/>
    <w:rsid w:val="00F62449"/>
    <w:rsid w:val="00F62A67"/>
    <w:rsid w:val="00F65CCA"/>
    <w:rsid w:val="00F72982"/>
    <w:rsid w:val="00F73E09"/>
    <w:rsid w:val="00F80832"/>
    <w:rsid w:val="00F83A81"/>
    <w:rsid w:val="00F83EF0"/>
    <w:rsid w:val="00F84E4A"/>
    <w:rsid w:val="00F85FB4"/>
    <w:rsid w:val="00F92F4A"/>
    <w:rsid w:val="00F93246"/>
    <w:rsid w:val="00F94D2C"/>
    <w:rsid w:val="00FA312C"/>
    <w:rsid w:val="00FA4A91"/>
    <w:rsid w:val="00FA4CB1"/>
    <w:rsid w:val="00FA79F4"/>
    <w:rsid w:val="00FB138E"/>
    <w:rsid w:val="00FB1F2B"/>
    <w:rsid w:val="00FB3002"/>
    <w:rsid w:val="00FB3548"/>
    <w:rsid w:val="00FB44E0"/>
    <w:rsid w:val="00FB6729"/>
    <w:rsid w:val="00FC0C73"/>
    <w:rsid w:val="00FC6DDC"/>
    <w:rsid w:val="00FC6FB0"/>
    <w:rsid w:val="00FD2756"/>
    <w:rsid w:val="00FD28A3"/>
    <w:rsid w:val="00FD344F"/>
    <w:rsid w:val="00FD349F"/>
    <w:rsid w:val="00FE4014"/>
    <w:rsid w:val="00FE5A39"/>
    <w:rsid w:val="00FE5B1E"/>
    <w:rsid w:val="00FF374E"/>
    <w:rsid w:val="00FF5594"/>
    <w:rsid w:val="00FF6310"/>
    <w:rsid w:val="00FF738B"/>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2426E4"/>
  <w15:docId w15:val="{4F4736F9-2A36-422F-BD87-E0D5CFE9A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34DE3"/>
    <w:pPr>
      <w:suppressAutoHyphens/>
    </w:pPr>
    <w:rPr>
      <w:lang w:eastAsia="ar-SA"/>
    </w:rPr>
  </w:style>
  <w:style w:type="paragraph" w:styleId="Nadpis1">
    <w:name w:val="heading 1"/>
    <w:basedOn w:val="Normln"/>
    <w:next w:val="Normln"/>
    <w:qFormat/>
    <w:rsid w:val="00CB5271"/>
    <w:pPr>
      <w:keepNext/>
      <w:tabs>
        <w:tab w:val="num" w:pos="432"/>
      </w:tabs>
      <w:spacing w:line="360" w:lineRule="auto"/>
      <w:ind w:left="432" w:hanging="432"/>
      <w:outlineLvl w:val="0"/>
    </w:pPr>
    <w:rPr>
      <w:rFonts w:ascii="Arial" w:hAnsi="Arial"/>
      <w:bCs/>
      <w:sz w:val="28"/>
    </w:rPr>
  </w:style>
  <w:style w:type="paragraph" w:styleId="Nadpis2">
    <w:name w:val="heading 2"/>
    <w:basedOn w:val="Normln"/>
    <w:next w:val="Normln"/>
    <w:qFormat/>
    <w:rsid w:val="00CB5271"/>
    <w:pPr>
      <w:keepNext/>
      <w:tabs>
        <w:tab w:val="num" w:pos="576"/>
      </w:tabs>
      <w:ind w:left="576" w:hanging="576"/>
      <w:outlineLvl w:val="1"/>
    </w:pPr>
    <w:rPr>
      <w:rFonts w:ascii="Arial" w:hAnsi="Arial" w:cs="Arial"/>
      <w:sz w:val="24"/>
    </w:rPr>
  </w:style>
  <w:style w:type="paragraph" w:styleId="Nadpis3">
    <w:name w:val="heading 3"/>
    <w:basedOn w:val="Normln"/>
    <w:next w:val="Normln"/>
    <w:qFormat/>
    <w:rsid w:val="00CB5271"/>
    <w:pPr>
      <w:keepNext/>
      <w:tabs>
        <w:tab w:val="num" w:pos="720"/>
      </w:tabs>
      <w:spacing w:line="360" w:lineRule="auto"/>
      <w:ind w:left="720" w:hanging="720"/>
      <w:jc w:val="center"/>
      <w:outlineLvl w:val="2"/>
    </w:pPr>
    <w:rPr>
      <w:rFonts w:ascii="Arial" w:hAnsi="Arial" w:cs="Arial"/>
      <w:b/>
      <w:bCs/>
      <w:sz w:val="40"/>
    </w:rPr>
  </w:style>
  <w:style w:type="paragraph" w:styleId="Nadpis4">
    <w:name w:val="heading 4"/>
    <w:basedOn w:val="Normln"/>
    <w:next w:val="Normln"/>
    <w:link w:val="Nadpis4Char"/>
    <w:qFormat/>
    <w:rsid w:val="00CB5271"/>
    <w:pPr>
      <w:keepNext/>
      <w:tabs>
        <w:tab w:val="num" w:pos="864"/>
      </w:tabs>
      <w:spacing w:line="360" w:lineRule="auto"/>
      <w:ind w:left="864" w:hanging="864"/>
      <w:jc w:val="both"/>
      <w:outlineLvl w:val="3"/>
    </w:pPr>
    <w:rPr>
      <w:rFonts w:ascii="Arial" w:hAnsi="Arial" w:cs="Arial"/>
      <w:sz w:val="24"/>
    </w:rPr>
  </w:style>
  <w:style w:type="paragraph" w:styleId="Nadpis5">
    <w:name w:val="heading 5"/>
    <w:basedOn w:val="Normln"/>
    <w:next w:val="Normln"/>
    <w:qFormat/>
    <w:rsid w:val="00CB5271"/>
    <w:pPr>
      <w:keepNext/>
      <w:widowControl w:val="0"/>
      <w:tabs>
        <w:tab w:val="num" w:pos="1008"/>
      </w:tabs>
      <w:autoSpaceDE w:val="0"/>
      <w:spacing w:line="360" w:lineRule="auto"/>
      <w:ind w:left="1008" w:hanging="1008"/>
      <w:jc w:val="both"/>
      <w:outlineLvl w:val="4"/>
    </w:pPr>
    <w:rPr>
      <w:rFonts w:ascii="Arial" w:hAnsi="Arial" w:cs="Arial"/>
      <w:b/>
      <w:bCs/>
      <w:sz w:val="28"/>
      <w:szCs w:val="28"/>
    </w:rPr>
  </w:style>
  <w:style w:type="paragraph" w:styleId="Nadpis6">
    <w:name w:val="heading 6"/>
    <w:basedOn w:val="Normln"/>
    <w:next w:val="Normln"/>
    <w:qFormat/>
    <w:rsid w:val="00CB5271"/>
    <w:pPr>
      <w:keepNext/>
      <w:widowControl w:val="0"/>
      <w:tabs>
        <w:tab w:val="num" w:pos="1152"/>
      </w:tabs>
      <w:autoSpaceDE w:val="0"/>
      <w:spacing w:line="360" w:lineRule="auto"/>
      <w:ind w:left="1152" w:hanging="1152"/>
      <w:jc w:val="both"/>
      <w:outlineLvl w:val="5"/>
    </w:pPr>
    <w:rPr>
      <w:rFonts w:ascii="Arial" w:hAnsi="Arial" w:cs="Arial"/>
      <w:b/>
      <w:bCs/>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3z0">
    <w:name w:val="WW8Num3z0"/>
    <w:rsid w:val="00CB5271"/>
    <w:rPr>
      <w:rFonts w:ascii="Symbol" w:hAnsi="Symbol"/>
      <w:b w:val="0"/>
      <w:i w:val="0"/>
      <w:sz w:val="24"/>
      <w:u w:val="none"/>
    </w:rPr>
  </w:style>
  <w:style w:type="character" w:customStyle="1" w:styleId="Standardnpsmoodstavce5">
    <w:name w:val="Standardní písmo odstavce5"/>
    <w:rsid w:val="00CB5271"/>
  </w:style>
  <w:style w:type="character" w:customStyle="1" w:styleId="Absatz-Standardschriftart">
    <w:name w:val="Absatz-Standardschriftart"/>
    <w:rsid w:val="00CB5271"/>
  </w:style>
  <w:style w:type="character" w:customStyle="1" w:styleId="Standardnpsmoodstavce4">
    <w:name w:val="Standardní písmo odstavce4"/>
    <w:rsid w:val="00CB5271"/>
  </w:style>
  <w:style w:type="character" w:customStyle="1" w:styleId="WW8Num2z0">
    <w:name w:val="WW8Num2z0"/>
    <w:rsid w:val="00CB5271"/>
    <w:rPr>
      <w:rFonts w:ascii="Times New Roman" w:hAnsi="Times New Roman"/>
      <w:b/>
      <w:i w:val="0"/>
      <w:sz w:val="28"/>
      <w:u w:val="none"/>
    </w:rPr>
  </w:style>
  <w:style w:type="character" w:customStyle="1" w:styleId="Standardnpsmoodstavce3">
    <w:name w:val="Standardní písmo odstavce3"/>
    <w:rsid w:val="00CB5271"/>
  </w:style>
  <w:style w:type="character" w:customStyle="1" w:styleId="WW-Absatz-Standardschriftart">
    <w:name w:val="WW-Absatz-Standardschriftart"/>
    <w:rsid w:val="00CB5271"/>
  </w:style>
  <w:style w:type="character" w:customStyle="1" w:styleId="WW-Absatz-Standardschriftart1">
    <w:name w:val="WW-Absatz-Standardschriftart1"/>
    <w:rsid w:val="00CB5271"/>
  </w:style>
  <w:style w:type="character" w:customStyle="1" w:styleId="WW-Absatz-Standardschriftart11">
    <w:name w:val="WW-Absatz-Standardschriftart11"/>
    <w:rsid w:val="00CB5271"/>
  </w:style>
  <w:style w:type="character" w:customStyle="1" w:styleId="WW-Absatz-Standardschriftart111">
    <w:name w:val="WW-Absatz-Standardschriftart111"/>
    <w:rsid w:val="00CB5271"/>
  </w:style>
  <w:style w:type="character" w:customStyle="1" w:styleId="WW-Absatz-Standardschriftart1111">
    <w:name w:val="WW-Absatz-Standardschriftart1111"/>
    <w:rsid w:val="00CB5271"/>
  </w:style>
  <w:style w:type="character" w:customStyle="1" w:styleId="WW-Absatz-Standardschriftart11111">
    <w:name w:val="WW-Absatz-Standardschriftart11111"/>
    <w:rsid w:val="00CB5271"/>
  </w:style>
  <w:style w:type="character" w:customStyle="1" w:styleId="Standardnpsmoodstavce2">
    <w:name w:val="Standardní písmo odstavce2"/>
    <w:rsid w:val="00CB5271"/>
  </w:style>
  <w:style w:type="character" w:customStyle="1" w:styleId="WW-Absatz-Standardschriftart111111">
    <w:name w:val="WW-Absatz-Standardschriftart111111"/>
    <w:rsid w:val="00CB5271"/>
  </w:style>
  <w:style w:type="character" w:customStyle="1" w:styleId="WW-Absatz-Standardschriftart1111111">
    <w:name w:val="WW-Absatz-Standardschriftart1111111"/>
    <w:rsid w:val="00CB5271"/>
  </w:style>
  <w:style w:type="character" w:customStyle="1" w:styleId="WW-Absatz-Standardschriftart11111111">
    <w:name w:val="WW-Absatz-Standardschriftart11111111"/>
    <w:rsid w:val="00CB5271"/>
  </w:style>
  <w:style w:type="character" w:customStyle="1" w:styleId="WW-Absatz-Standardschriftart111111111">
    <w:name w:val="WW-Absatz-Standardschriftart111111111"/>
    <w:rsid w:val="00CB5271"/>
  </w:style>
  <w:style w:type="character" w:customStyle="1" w:styleId="WW8Num4z0">
    <w:name w:val="WW8Num4z0"/>
    <w:rsid w:val="00CB5271"/>
    <w:rPr>
      <w:rFonts w:ascii="Arial" w:hAnsi="Arial"/>
      <w:b/>
      <w:i w:val="0"/>
      <w:sz w:val="28"/>
      <w:u w:val="none"/>
    </w:rPr>
  </w:style>
  <w:style w:type="character" w:customStyle="1" w:styleId="Standardnpsmoodstavce1">
    <w:name w:val="Standardní písmo odstavce1"/>
    <w:rsid w:val="00CB5271"/>
  </w:style>
  <w:style w:type="character" w:customStyle="1" w:styleId="WW-Absatz-Standardschriftart1111111111">
    <w:name w:val="WW-Absatz-Standardschriftart1111111111"/>
    <w:rsid w:val="00CB5271"/>
  </w:style>
  <w:style w:type="character" w:customStyle="1" w:styleId="WW-Absatz-Standardschriftart11111111111">
    <w:name w:val="WW-Absatz-Standardschriftart11111111111"/>
    <w:rsid w:val="00CB5271"/>
  </w:style>
  <w:style w:type="character" w:customStyle="1" w:styleId="WW-Absatz-Standardschriftart111111111111">
    <w:name w:val="WW-Absatz-Standardschriftart111111111111"/>
    <w:rsid w:val="00CB5271"/>
  </w:style>
  <w:style w:type="character" w:customStyle="1" w:styleId="WW-Absatz-Standardschriftart1111111111111">
    <w:name w:val="WW-Absatz-Standardschriftart1111111111111"/>
    <w:rsid w:val="00CB5271"/>
  </w:style>
  <w:style w:type="character" w:customStyle="1" w:styleId="WW8Num5z0">
    <w:name w:val="WW8Num5z0"/>
    <w:rsid w:val="00CB5271"/>
    <w:rPr>
      <w:rFonts w:ascii="Arial" w:hAnsi="Arial"/>
      <w:b w:val="0"/>
      <w:i w:val="0"/>
      <w:sz w:val="24"/>
      <w:u w:val="none"/>
    </w:rPr>
  </w:style>
  <w:style w:type="character" w:customStyle="1" w:styleId="WW8Num6z0">
    <w:name w:val="WW8Num6z0"/>
    <w:rsid w:val="00CB5271"/>
    <w:rPr>
      <w:rFonts w:ascii="Arial" w:hAnsi="Arial"/>
      <w:b w:val="0"/>
      <w:i w:val="0"/>
      <w:sz w:val="24"/>
      <w:u w:val="none"/>
    </w:rPr>
  </w:style>
  <w:style w:type="character" w:customStyle="1" w:styleId="WW8Num7z0">
    <w:name w:val="WW8Num7z0"/>
    <w:rsid w:val="00CB5271"/>
    <w:rPr>
      <w:rFonts w:ascii="Arial" w:hAnsi="Arial"/>
      <w:b w:val="0"/>
      <w:i w:val="0"/>
      <w:sz w:val="24"/>
      <w:u w:val="none"/>
    </w:rPr>
  </w:style>
  <w:style w:type="character" w:customStyle="1" w:styleId="WW8Num8z0">
    <w:name w:val="WW8Num8z0"/>
    <w:rsid w:val="00CB5271"/>
    <w:rPr>
      <w:rFonts w:ascii="Arial" w:hAnsi="Arial"/>
      <w:b w:val="0"/>
      <w:i w:val="0"/>
      <w:sz w:val="24"/>
      <w:u w:val="none"/>
    </w:rPr>
  </w:style>
  <w:style w:type="character" w:customStyle="1" w:styleId="WW8Num9z0">
    <w:name w:val="WW8Num9z0"/>
    <w:rsid w:val="00CB5271"/>
    <w:rPr>
      <w:rFonts w:ascii="Arial" w:hAnsi="Arial"/>
      <w:b/>
      <w:i w:val="0"/>
      <w:sz w:val="28"/>
      <w:u w:val="none"/>
    </w:rPr>
  </w:style>
  <w:style w:type="character" w:customStyle="1" w:styleId="WW8Num10z0">
    <w:name w:val="WW8Num10z0"/>
    <w:rsid w:val="00CB5271"/>
    <w:rPr>
      <w:rFonts w:ascii="Arial" w:hAnsi="Arial"/>
      <w:b/>
      <w:i w:val="0"/>
      <w:sz w:val="28"/>
      <w:u w:val="none"/>
    </w:rPr>
  </w:style>
  <w:style w:type="character" w:customStyle="1" w:styleId="WW8NumSt4z0">
    <w:name w:val="WW8NumSt4z0"/>
    <w:rsid w:val="00CB5271"/>
    <w:rPr>
      <w:rFonts w:ascii="Arial" w:hAnsi="Arial"/>
      <w:b w:val="0"/>
      <w:i w:val="0"/>
      <w:sz w:val="24"/>
      <w:u w:val="none"/>
    </w:rPr>
  </w:style>
  <w:style w:type="character" w:customStyle="1" w:styleId="WW8NumSt6z0">
    <w:name w:val="WW8NumSt6z0"/>
    <w:rsid w:val="00CB5271"/>
    <w:rPr>
      <w:rFonts w:ascii="Arial" w:hAnsi="Arial"/>
      <w:b w:val="0"/>
      <w:i w:val="0"/>
      <w:sz w:val="24"/>
      <w:u w:val="none"/>
    </w:rPr>
  </w:style>
  <w:style w:type="character" w:customStyle="1" w:styleId="WW8NumSt9z0">
    <w:name w:val="WW8NumSt9z0"/>
    <w:rsid w:val="00CB5271"/>
    <w:rPr>
      <w:rFonts w:ascii="Arial" w:hAnsi="Arial"/>
      <w:b w:val="0"/>
      <w:i w:val="0"/>
      <w:sz w:val="24"/>
      <w:u w:val="none"/>
    </w:rPr>
  </w:style>
  <w:style w:type="character" w:customStyle="1" w:styleId="WW8NumSt11z0">
    <w:name w:val="WW8NumSt11z0"/>
    <w:rsid w:val="00CB5271"/>
    <w:rPr>
      <w:rFonts w:ascii="Arial" w:hAnsi="Arial"/>
      <w:b w:val="0"/>
      <w:i w:val="0"/>
      <w:sz w:val="24"/>
      <w:u w:val="none"/>
    </w:rPr>
  </w:style>
  <w:style w:type="character" w:customStyle="1" w:styleId="WW-Standardnpsmoodstavce">
    <w:name w:val="WW-Standardní písmo odstavce"/>
    <w:rsid w:val="00CB5271"/>
  </w:style>
  <w:style w:type="character" w:styleId="slostrnky">
    <w:name w:val="page number"/>
    <w:basedOn w:val="WW-Standardnpsmoodstavce"/>
    <w:semiHidden/>
    <w:rsid w:val="00CB5271"/>
  </w:style>
  <w:style w:type="character" w:styleId="Hypertextovodkaz">
    <w:name w:val="Hyperlink"/>
    <w:semiHidden/>
    <w:rsid w:val="00CB5271"/>
    <w:rPr>
      <w:color w:val="0000FF"/>
      <w:u w:val="single"/>
    </w:rPr>
  </w:style>
  <w:style w:type="character" w:customStyle="1" w:styleId="WW-Absatz-Standardschriftart11111111111111">
    <w:name w:val="WW-Absatz-Standardschriftart11111111111111"/>
    <w:rsid w:val="00CB5271"/>
  </w:style>
  <w:style w:type="character" w:customStyle="1" w:styleId="Odrky">
    <w:name w:val="Odrážky"/>
    <w:rsid w:val="00CB5271"/>
    <w:rPr>
      <w:rFonts w:ascii="OpenSymbol" w:eastAsia="OpenSymbol" w:hAnsi="OpenSymbol" w:cs="OpenSymbol"/>
    </w:rPr>
  </w:style>
  <w:style w:type="character" w:customStyle="1" w:styleId="Symbolyproslovn">
    <w:name w:val="Symboly pro číslování"/>
    <w:rsid w:val="00CB5271"/>
  </w:style>
  <w:style w:type="character" w:customStyle="1" w:styleId="TextbublinyChar">
    <w:name w:val="Text bubliny Char"/>
    <w:rsid w:val="00CB5271"/>
    <w:rPr>
      <w:rFonts w:ascii="Tahoma" w:hAnsi="Tahoma" w:cs="Tahoma"/>
      <w:sz w:val="16"/>
      <w:szCs w:val="16"/>
    </w:rPr>
  </w:style>
  <w:style w:type="character" w:customStyle="1" w:styleId="ZkladntextChar">
    <w:name w:val="Základní text Char"/>
    <w:rsid w:val="00CB5271"/>
    <w:rPr>
      <w:rFonts w:ascii="Arial" w:hAnsi="Arial"/>
      <w:sz w:val="24"/>
    </w:rPr>
  </w:style>
  <w:style w:type="character" w:customStyle="1" w:styleId="ZkladntextodsazenChar">
    <w:name w:val="Základní text odsazený Char"/>
    <w:rsid w:val="00CB5271"/>
    <w:rPr>
      <w:rFonts w:ascii="Arial" w:hAnsi="Arial" w:cs="Arial"/>
      <w:sz w:val="24"/>
    </w:rPr>
  </w:style>
  <w:style w:type="paragraph" w:customStyle="1" w:styleId="Nadpis">
    <w:name w:val="Nadpis"/>
    <w:basedOn w:val="Normln"/>
    <w:next w:val="Zkladntext"/>
    <w:rsid w:val="00CB5271"/>
    <w:pPr>
      <w:keepNext/>
      <w:spacing w:before="240" w:after="120"/>
    </w:pPr>
    <w:rPr>
      <w:rFonts w:ascii="Arial" w:eastAsia="MS Mincho" w:hAnsi="Arial" w:cs="Tahoma"/>
      <w:sz w:val="28"/>
      <w:szCs w:val="28"/>
    </w:rPr>
  </w:style>
  <w:style w:type="paragraph" w:styleId="Zkladntext">
    <w:name w:val="Body Text"/>
    <w:basedOn w:val="Normln"/>
    <w:semiHidden/>
    <w:rsid w:val="00CB5271"/>
    <w:pPr>
      <w:spacing w:line="360" w:lineRule="auto"/>
      <w:jc w:val="both"/>
    </w:pPr>
    <w:rPr>
      <w:rFonts w:ascii="Arial" w:hAnsi="Arial"/>
      <w:sz w:val="24"/>
    </w:rPr>
  </w:style>
  <w:style w:type="paragraph" w:styleId="Seznam">
    <w:name w:val="List"/>
    <w:basedOn w:val="Zkladntext"/>
    <w:semiHidden/>
    <w:rsid w:val="00CB5271"/>
    <w:rPr>
      <w:rFonts w:cs="Tahoma"/>
    </w:rPr>
  </w:style>
  <w:style w:type="paragraph" w:customStyle="1" w:styleId="Popisek">
    <w:name w:val="Popisek"/>
    <w:basedOn w:val="Normln"/>
    <w:rsid w:val="00CB5271"/>
    <w:pPr>
      <w:suppressLineNumbers/>
      <w:spacing w:before="120" w:after="120"/>
    </w:pPr>
    <w:rPr>
      <w:rFonts w:cs="Tahoma"/>
      <w:i/>
      <w:iCs/>
      <w:sz w:val="24"/>
      <w:szCs w:val="24"/>
    </w:rPr>
  </w:style>
  <w:style w:type="paragraph" w:customStyle="1" w:styleId="Rejstk">
    <w:name w:val="Rejstřík"/>
    <w:basedOn w:val="Normln"/>
    <w:rsid w:val="00CB5271"/>
    <w:pPr>
      <w:suppressLineNumbers/>
    </w:pPr>
    <w:rPr>
      <w:rFonts w:cs="Tahoma"/>
    </w:rPr>
  </w:style>
  <w:style w:type="paragraph" w:styleId="Zhlav">
    <w:name w:val="header"/>
    <w:basedOn w:val="Normln"/>
    <w:semiHidden/>
    <w:rsid w:val="00CB5271"/>
  </w:style>
  <w:style w:type="paragraph" w:styleId="Zpat">
    <w:name w:val="footer"/>
    <w:basedOn w:val="Normln"/>
    <w:semiHidden/>
    <w:rsid w:val="00CB5271"/>
  </w:style>
  <w:style w:type="paragraph" w:styleId="Zkladntextodsazen">
    <w:name w:val="Body Text Indent"/>
    <w:basedOn w:val="Normln"/>
    <w:semiHidden/>
    <w:rsid w:val="00CB5271"/>
    <w:pPr>
      <w:widowControl w:val="0"/>
      <w:autoSpaceDE w:val="0"/>
      <w:spacing w:line="360" w:lineRule="auto"/>
      <w:ind w:hanging="326"/>
      <w:jc w:val="both"/>
    </w:pPr>
    <w:rPr>
      <w:rFonts w:ascii="Arial" w:hAnsi="Arial" w:cs="Arial"/>
      <w:sz w:val="24"/>
    </w:rPr>
  </w:style>
  <w:style w:type="paragraph" w:customStyle="1" w:styleId="Zkladntextodsazen21">
    <w:name w:val="Základní text odsazený 21"/>
    <w:basedOn w:val="Normln"/>
    <w:rsid w:val="00CB5271"/>
    <w:pPr>
      <w:spacing w:line="360" w:lineRule="auto"/>
      <w:ind w:firstLine="708"/>
      <w:jc w:val="center"/>
    </w:pPr>
    <w:rPr>
      <w:rFonts w:ascii="Arial" w:hAnsi="Arial" w:cs="Arial"/>
      <w:b/>
      <w:bCs/>
      <w:i/>
      <w:sz w:val="36"/>
    </w:rPr>
  </w:style>
  <w:style w:type="paragraph" w:customStyle="1" w:styleId="Zkladntextodsazen31">
    <w:name w:val="Základní text odsazený 31"/>
    <w:basedOn w:val="Normln"/>
    <w:rsid w:val="00CB5271"/>
    <w:pPr>
      <w:spacing w:line="360" w:lineRule="auto"/>
      <w:ind w:firstLine="708"/>
    </w:pPr>
    <w:rPr>
      <w:rFonts w:ascii="Arial" w:hAnsi="Arial" w:cs="Arial"/>
      <w:b/>
      <w:bCs/>
      <w:i/>
      <w:sz w:val="36"/>
    </w:rPr>
  </w:style>
  <w:style w:type="paragraph" w:customStyle="1" w:styleId="Zkladntext21">
    <w:name w:val="Základní text 21"/>
    <w:basedOn w:val="Normln"/>
    <w:rsid w:val="00CB5271"/>
    <w:pPr>
      <w:widowControl w:val="0"/>
      <w:autoSpaceDE w:val="0"/>
      <w:spacing w:line="360" w:lineRule="auto"/>
      <w:jc w:val="both"/>
    </w:pPr>
    <w:rPr>
      <w:rFonts w:ascii="Arial" w:hAnsi="Arial" w:cs="Arial"/>
      <w:b/>
      <w:bCs/>
      <w:sz w:val="24"/>
      <w:szCs w:val="26"/>
    </w:rPr>
  </w:style>
  <w:style w:type="paragraph" w:customStyle="1" w:styleId="Zkladntext31">
    <w:name w:val="Základní text 31"/>
    <w:basedOn w:val="Normln"/>
    <w:rsid w:val="00CB5271"/>
    <w:pPr>
      <w:widowControl w:val="0"/>
      <w:autoSpaceDE w:val="0"/>
      <w:spacing w:line="360" w:lineRule="auto"/>
    </w:pPr>
    <w:rPr>
      <w:rFonts w:ascii="Arial" w:hAnsi="Arial" w:cs="Arial"/>
      <w:sz w:val="24"/>
      <w:szCs w:val="22"/>
    </w:rPr>
  </w:style>
  <w:style w:type="paragraph" w:styleId="Textbubliny">
    <w:name w:val="Balloon Text"/>
    <w:basedOn w:val="Normln"/>
    <w:rsid w:val="00CB5271"/>
    <w:rPr>
      <w:rFonts w:ascii="Tahoma" w:hAnsi="Tahoma" w:cs="Tahoma"/>
      <w:sz w:val="16"/>
      <w:szCs w:val="16"/>
    </w:rPr>
  </w:style>
  <w:style w:type="paragraph" w:customStyle="1" w:styleId="Default">
    <w:name w:val="Default"/>
    <w:rsid w:val="00FD349F"/>
    <w:pPr>
      <w:autoSpaceDE w:val="0"/>
      <w:autoSpaceDN w:val="0"/>
      <w:adjustRightInd w:val="0"/>
    </w:pPr>
    <w:rPr>
      <w:rFonts w:ascii="Arial" w:hAnsi="Arial" w:cs="Arial"/>
      <w:color w:val="000000"/>
      <w:sz w:val="24"/>
      <w:szCs w:val="24"/>
    </w:rPr>
  </w:style>
  <w:style w:type="character" w:customStyle="1" w:styleId="Nadpis4Char">
    <w:name w:val="Nadpis 4 Char"/>
    <w:basedOn w:val="Standardnpsmoodstavce"/>
    <w:link w:val="Nadpis4"/>
    <w:rsid w:val="004F7DB2"/>
    <w:rPr>
      <w:rFonts w:ascii="Arial" w:hAnsi="Arial" w:cs="Arial"/>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17320">
      <w:bodyDiv w:val="1"/>
      <w:marLeft w:val="0"/>
      <w:marRight w:val="0"/>
      <w:marTop w:val="0"/>
      <w:marBottom w:val="0"/>
      <w:divBdr>
        <w:top w:val="none" w:sz="0" w:space="0" w:color="auto"/>
        <w:left w:val="none" w:sz="0" w:space="0" w:color="auto"/>
        <w:bottom w:val="none" w:sz="0" w:space="0" w:color="auto"/>
        <w:right w:val="none" w:sz="0" w:space="0" w:color="auto"/>
      </w:divBdr>
    </w:div>
    <w:div w:id="83040514">
      <w:bodyDiv w:val="1"/>
      <w:marLeft w:val="0"/>
      <w:marRight w:val="0"/>
      <w:marTop w:val="0"/>
      <w:marBottom w:val="0"/>
      <w:divBdr>
        <w:top w:val="none" w:sz="0" w:space="0" w:color="auto"/>
        <w:left w:val="none" w:sz="0" w:space="0" w:color="auto"/>
        <w:bottom w:val="none" w:sz="0" w:space="0" w:color="auto"/>
        <w:right w:val="none" w:sz="0" w:space="0" w:color="auto"/>
      </w:divBdr>
    </w:div>
    <w:div w:id="97023403">
      <w:bodyDiv w:val="1"/>
      <w:marLeft w:val="0"/>
      <w:marRight w:val="0"/>
      <w:marTop w:val="0"/>
      <w:marBottom w:val="0"/>
      <w:divBdr>
        <w:top w:val="none" w:sz="0" w:space="0" w:color="auto"/>
        <w:left w:val="none" w:sz="0" w:space="0" w:color="auto"/>
        <w:bottom w:val="none" w:sz="0" w:space="0" w:color="auto"/>
        <w:right w:val="none" w:sz="0" w:space="0" w:color="auto"/>
      </w:divBdr>
    </w:div>
    <w:div w:id="109010541">
      <w:bodyDiv w:val="1"/>
      <w:marLeft w:val="0"/>
      <w:marRight w:val="0"/>
      <w:marTop w:val="0"/>
      <w:marBottom w:val="0"/>
      <w:divBdr>
        <w:top w:val="none" w:sz="0" w:space="0" w:color="auto"/>
        <w:left w:val="none" w:sz="0" w:space="0" w:color="auto"/>
        <w:bottom w:val="none" w:sz="0" w:space="0" w:color="auto"/>
        <w:right w:val="none" w:sz="0" w:space="0" w:color="auto"/>
      </w:divBdr>
    </w:div>
    <w:div w:id="238366125">
      <w:bodyDiv w:val="1"/>
      <w:marLeft w:val="0"/>
      <w:marRight w:val="0"/>
      <w:marTop w:val="0"/>
      <w:marBottom w:val="0"/>
      <w:divBdr>
        <w:top w:val="none" w:sz="0" w:space="0" w:color="auto"/>
        <w:left w:val="none" w:sz="0" w:space="0" w:color="auto"/>
        <w:bottom w:val="none" w:sz="0" w:space="0" w:color="auto"/>
        <w:right w:val="none" w:sz="0" w:space="0" w:color="auto"/>
      </w:divBdr>
    </w:div>
    <w:div w:id="334768293">
      <w:bodyDiv w:val="1"/>
      <w:marLeft w:val="0"/>
      <w:marRight w:val="0"/>
      <w:marTop w:val="0"/>
      <w:marBottom w:val="0"/>
      <w:divBdr>
        <w:top w:val="none" w:sz="0" w:space="0" w:color="auto"/>
        <w:left w:val="none" w:sz="0" w:space="0" w:color="auto"/>
        <w:bottom w:val="none" w:sz="0" w:space="0" w:color="auto"/>
        <w:right w:val="none" w:sz="0" w:space="0" w:color="auto"/>
      </w:divBdr>
    </w:div>
    <w:div w:id="390033745">
      <w:bodyDiv w:val="1"/>
      <w:marLeft w:val="0"/>
      <w:marRight w:val="0"/>
      <w:marTop w:val="0"/>
      <w:marBottom w:val="0"/>
      <w:divBdr>
        <w:top w:val="none" w:sz="0" w:space="0" w:color="auto"/>
        <w:left w:val="none" w:sz="0" w:space="0" w:color="auto"/>
        <w:bottom w:val="none" w:sz="0" w:space="0" w:color="auto"/>
        <w:right w:val="none" w:sz="0" w:space="0" w:color="auto"/>
      </w:divBdr>
    </w:div>
    <w:div w:id="493494470">
      <w:bodyDiv w:val="1"/>
      <w:marLeft w:val="0"/>
      <w:marRight w:val="0"/>
      <w:marTop w:val="0"/>
      <w:marBottom w:val="0"/>
      <w:divBdr>
        <w:top w:val="none" w:sz="0" w:space="0" w:color="auto"/>
        <w:left w:val="none" w:sz="0" w:space="0" w:color="auto"/>
        <w:bottom w:val="none" w:sz="0" w:space="0" w:color="auto"/>
        <w:right w:val="none" w:sz="0" w:space="0" w:color="auto"/>
      </w:divBdr>
    </w:div>
    <w:div w:id="524442417">
      <w:bodyDiv w:val="1"/>
      <w:marLeft w:val="0"/>
      <w:marRight w:val="0"/>
      <w:marTop w:val="0"/>
      <w:marBottom w:val="0"/>
      <w:divBdr>
        <w:top w:val="none" w:sz="0" w:space="0" w:color="auto"/>
        <w:left w:val="none" w:sz="0" w:space="0" w:color="auto"/>
        <w:bottom w:val="none" w:sz="0" w:space="0" w:color="auto"/>
        <w:right w:val="none" w:sz="0" w:space="0" w:color="auto"/>
      </w:divBdr>
    </w:div>
    <w:div w:id="652370987">
      <w:bodyDiv w:val="1"/>
      <w:marLeft w:val="0"/>
      <w:marRight w:val="0"/>
      <w:marTop w:val="0"/>
      <w:marBottom w:val="0"/>
      <w:divBdr>
        <w:top w:val="none" w:sz="0" w:space="0" w:color="auto"/>
        <w:left w:val="none" w:sz="0" w:space="0" w:color="auto"/>
        <w:bottom w:val="none" w:sz="0" w:space="0" w:color="auto"/>
        <w:right w:val="none" w:sz="0" w:space="0" w:color="auto"/>
      </w:divBdr>
    </w:div>
    <w:div w:id="683702117">
      <w:bodyDiv w:val="1"/>
      <w:marLeft w:val="0"/>
      <w:marRight w:val="0"/>
      <w:marTop w:val="0"/>
      <w:marBottom w:val="0"/>
      <w:divBdr>
        <w:top w:val="none" w:sz="0" w:space="0" w:color="auto"/>
        <w:left w:val="none" w:sz="0" w:space="0" w:color="auto"/>
        <w:bottom w:val="none" w:sz="0" w:space="0" w:color="auto"/>
        <w:right w:val="none" w:sz="0" w:space="0" w:color="auto"/>
      </w:divBdr>
    </w:div>
    <w:div w:id="785974401">
      <w:bodyDiv w:val="1"/>
      <w:marLeft w:val="0"/>
      <w:marRight w:val="0"/>
      <w:marTop w:val="0"/>
      <w:marBottom w:val="0"/>
      <w:divBdr>
        <w:top w:val="none" w:sz="0" w:space="0" w:color="auto"/>
        <w:left w:val="none" w:sz="0" w:space="0" w:color="auto"/>
        <w:bottom w:val="none" w:sz="0" w:space="0" w:color="auto"/>
        <w:right w:val="none" w:sz="0" w:space="0" w:color="auto"/>
      </w:divBdr>
    </w:div>
    <w:div w:id="875433565">
      <w:bodyDiv w:val="1"/>
      <w:marLeft w:val="0"/>
      <w:marRight w:val="0"/>
      <w:marTop w:val="0"/>
      <w:marBottom w:val="0"/>
      <w:divBdr>
        <w:top w:val="none" w:sz="0" w:space="0" w:color="auto"/>
        <w:left w:val="none" w:sz="0" w:space="0" w:color="auto"/>
        <w:bottom w:val="none" w:sz="0" w:space="0" w:color="auto"/>
        <w:right w:val="none" w:sz="0" w:space="0" w:color="auto"/>
      </w:divBdr>
    </w:div>
    <w:div w:id="922422439">
      <w:bodyDiv w:val="1"/>
      <w:marLeft w:val="0"/>
      <w:marRight w:val="0"/>
      <w:marTop w:val="0"/>
      <w:marBottom w:val="0"/>
      <w:divBdr>
        <w:top w:val="none" w:sz="0" w:space="0" w:color="auto"/>
        <w:left w:val="none" w:sz="0" w:space="0" w:color="auto"/>
        <w:bottom w:val="none" w:sz="0" w:space="0" w:color="auto"/>
        <w:right w:val="none" w:sz="0" w:space="0" w:color="auto"/>
      </w:divBdr>
    </w:div>
    <w:div w:id="949122711">
      <w:bodyDiv w:val="1"/>
      <w:marLeft w:val="0"/>
      <w:marRight w:val="0"/>
      <w:marTop w:val="0"/>
      <w:marBottom w:val="0"/>
      <w:divBdr>
        <w:top w:val="none" w:sz="0" w:space="0" w:color="auto"/>
        <w:left w:val="none" w:sz="0" w:space="0" w:color="auto"/>
        <w:bottom w:val="none" w:sz="0" w:space="0" w:color="auto"/>
        <w:right w:val="none" w:sz="0" w:space="0" w:color="auto"/>
      </w:divBdr>
    </w:div>
    <w:div w:id="959842427">
      <w:bodyDiv w:val="1"/>
      <w:marLeft w:val="0"/>
      <w:marRight w:val="0"/>
      <w:marTop w:val="0"/>
      <w:marBottom w:val="0"/>
      <w:divBdr>
        <w:top w:val="none" w:sz="0" w:space="0" w:color="auto"/>
        <w:left w:val="none" w:sz="0" w:space="0" w:color="auto"/>
        <w:bottom w:val="none" w:sz="0" w:space="0" w:color="auto"/>
        <w:right w:val="none" w:sz="0" w:space="0" w:color="auto"/>
      </w:divBdr>
    </w:div>
    <w:div w:id="984042681">
      <w:bodyDiv w:val="1"/>
      <w:marLeft w:val="0"/>
      <w:marRight w:val="0"/>
      <w:marTop w:val="0"/>
      <w:marBottom w:val="0"/>
      <w:divBdr>
        <w:top w:val="none" w:sz="0" w:space="0" w:color="auto"/>
        <w:left w:val="none" w:sz="0" w:space="0" w:color="auto"/>
        <w:bottom w:val="none" w:sz="0" w:space="0" w:color="auto"/>
        <w:right w:val="none" w:sz="0" w:space="0" w:color="auto"/>
      </w:divBdr>
    </w:div>
    <w:div w:id="999580244">
      <w:bodyDiv w:val="1"/>
      <w:marLeft w:val="0"/>
      <w:marRight w:val="0"/>
      <w:marTop w:val="0"/>
      <w:marBottom w:val="0"/>
      <w:divBdr>
        <w:top w:val="none" w:sz="0" w:space="0" w:color="auto"/>
        <w:left w:val="none" w:sz="0" w:space="0" w:color="auto"/>
        <w:bottom w:val="none" w:sz="0" w:space="0" w:color="auto"/>
        <w:right w:val="none" w:sz="0" w:space="0" w:color="auto"/>
      </w:divBdr>
    </w:div>
    <w:div w:id="1120417922">
      <w:bodyDiv w:val="1"/>
      <w:marLeft w:val="0"/>
      <w:marRight w:val="0"/>
      <w:marTop w:val="0"/>
      <w:marBottom w:val="0"/>
      <w:divBdr>
        <w:top w:val="none" w:sz="0" w:space="0" w:color="auto"/>
        <w:left w:val="none" w:sz="0" w:space="0" w:color="auto"/>
        <w:bottom w:val="none" w:sz="0" w:space="0" w:color="auto"/>
        <w:right w:val="none" w:sz="0" w:space="0" w:color="auto"/>
      </w:divBdr>
    </w:div>
    <w:div w:id="1190754678">
      <w:bodyDiv w:val="1"/>
      <w:marLeft w:val="0"/>
      <w:marRight w:val="0"/>
      <w:marTop w:val="0"/>
      <w:marBottom w:val="0"/>
      <w:divBdr>
        <w:top w:val="none" w:sz="0" w:space="0" w:color="auto"/>
        <w:left w:val="none" w:sz="0" w:space="0" w:color="auto"/>
        <w:bottom w:val="none" w:sz="0" w:space="0" w:color="auto"/>
        <w:right w:val="none" w:sz="0" w:space="0" w:color="auto"/>
      </w:divBdr>
    </w:div>
    <w:div w:id="1278178861">
      <w:bodyDiv w:val="1"/>
      <w:marLeft w:val="0"/>
      <w:marRight w:val="0"/>
      <w:marTop w:val="0"/>
      <w:marBottom w:val="0"/>
      <w:divBdr>
        <w:top w:val="none" w:sz="0" w:space="0" w:color="auto"/>
        <w:left w:val="none" w:sz="0" w:space="0" w:color="auto"/>
        <w:bottom w:val="none" w:sz="0" w:space="0" w:color="auto"/>
        <w:right w:val="none" w:sz="0" w:space="0" w:color="auto"/>
      </w:divBdr>
    </w:div>
    <w:div w:id="1332683465">
      <w:bodyDiv w:val="1"/>
      <w:marLeft w:val="0"/>
      <w:marRight w:val="0"/>
      <w:marTop w:val="0"/>
      <w:marBottom w:val="0"/>
      <w:divBdr>
        <w:top w:val="none" w:sz="0" w:space="0" w:color="auto"/>
        <w:left w:val="none" w:sz="0" w:space="0" w:color="auto"/>
        <w:bottom w:val="none" w:sz="0" w:space="0" w:color="auto"/>
        <w:right w:val="none" w:sz="0" w:space="0" w:color="auto"/>
      </w:divBdr>
    </w:div>
    <w:div w:id="1486244099">
      <w:bodyDiv w:val="1"/>
      <w:marLeft w:val="0"/>
      <w:marRight w:val="0"/>
      <w:marTop w:val="0"/>
      <w:marBottom w:val="0"/>
      <w:divBdr>
        <w:top w:val="none" w:sz="0" w:space="0" w:color="auto"/>
        <w:left w:val="none" w:sz="0" w:space="0" w:color="auto"/>
        <w:bottom w:val="none" w:sz="0" w:space="0" w:color="auto"/>
        <w:right w:val="none" w:sz="0" w:space="0" w:color="auto"/>
      </w:divBdr>
    </w:div>
    <w:div w:id="1588952411">
      <w:bodyDiv w:val="1"/>
      <w:marLeft w:val="0"/>
      <w:marRight w:val="0"/>
      <w:marTop w:val="0"/>
      <w:marBottom w:val="0"/>
      <w:divBdr>
        <w:top w:val="none" w:sz="0" w:space="0" w:color="auto"/>
        <w:left w:val="none" w:sz="0" w:space="0" w:color="auto"/>
        <w:bottom w:val="none" w:sz="0" w:space="0" w:color="auto"/>
        <w:right w:val="none" w:sz="0" w:space="0" w:color="auto"/>
      </w:divBdr>
    </w:div>
    <w:div w:id="1608467978">
      <w:bodyDiv w:val="1"/>
      <w:marLeft w:val="0"/>
      <w:marRight w:val="0"/>
      <w:marTop w:val="0"/>
      <w:marBottom w:val="0"/>
      <w:divBdr>
        <w:top w:val="none" w:sz="0" w:space="0" w:color="auto"/>
        <w:left w:val="none" w:sz="0" w:space="0" w:color="auto"/>
        <w:bottom w:val="none" w:sz="0" w:space="0" w:color="auto"/>
        <w:right w:val="none" w:sz="0" w:space="0" w:color="auto"/>
      </w:divBdr>
    </w:div>
    <w:div w:id="1609582790">
      <w:bodyDiv w:val="1"/>
      <w:marLeft w:val="0"/>
      <w:marRight w:val="0"/>
      <w:marTop w:val="0"/>
      <w:marBottom w:val="0"/>
      <w:divBdr>
        <w:top w:val="none" w:sz="0" w:space="0" w:color="auto"/>
        <w:left w:val="none" w:sz="0" w:space="0" w:color="auto"/>
        <w:bottom w:val="none" w:sz="0" w:space="0" w:color="auto"/>
        <w:right w:val="none" w:sz="0" w:space="0" w:color="auto"/>
      </w:divBdr>
    </w:div>
    <w:div w:id="1683048091">
      <w:bodyDiv w:val="1"/>
      <w:marLeft w:val="0"/>
      <w:marRight w:val="0"/>
      <w:marTop w:val="0"/>
      <w:marBottom w:val="0"/>
      <w:divBdr>
        <w:top w:val="none" w:sz="0" w:space="0" w:color="auto"/>
        <w:left w:val="none" w:sz="0" w:space="0" w:color="auto"/>
        <w:bottom w:val="none" w:sz="0" w:space="0" w:color="auto"/>
        <w:right w:val="none" w:sz="0" w:space="0" w:color="auto"/>
      </w:divBdr>
    </w:div>
    <w:div w:id="1755513839">
      <w:bodyDiv w:val="1"/>
      <w:marLeft w:val="0"/>
      <w:marRight w:val="0"/>
      <w:marTop w:val="0"/>
      <w:marBottom w:val="0"/>
      <w:divBdr>
        <w:top w:val="none" w:sz="0" w:space="0" w:color="auto"/>
        <w:left w:val="none" w:sz="0" w:space="0" w:color="auto"/>
        <w:bottom w:val="none" w:sz="0" w:space="0" w:color="auto"/>
        <w:right w:val="none" w:sz="0" w:space="0" w:color="auto"/>
      </w:divBdr>
    </w:div>
    <w:div w:id="1832674304">
      <w:bodyDiv w:val="1"/>
      <w:marLeft w:val="0"/>
      <w:marRight w:val="0"/>
      <w:marTop w:val="0"/>
      <w:marBottom w:val="0"/>
      <w:divBdr>
        <w:top w:val="none" w:sz="0" w:space="0" w:color="auto"/>
        <w:left w:val="none" w:sz="0" w:space="0" w:color="auto"/>
        <w:bottom w:val="none" w:sz="0" w:space="0" w:color="auto"/>
        <w:right w:val="none" w:sz="0" w:space="0" w:color="auto"/>
      </w:divBdr>
    </w:div>
    <w:div w:id="1993293775">
      <w:bodyDiv w:val="1"/>
      <w:marLeft w:val="0"/>
      <w:marRight w:val="0"/>
      <w:marTop w:val="0"/>
      <w:marBottom w:val="0"/>
      <w:divBdr>
        <w:top w:val="none" w:sz="0" w:space="0" w:color="auto"/>
        <w:left w:val="none" w:sz="0" w:space="0" w:color="auto"/>
        <w:bottom w:val="none" w:sz="0" w:space="0" w:color="auto"/>
        <w:right w:val="none" w:sz="0" w:space="0" w:color="auto"/>
      </w:divBdr>
    </w:div>
    <w:div w:id="1996030511">
      <w:bodyDiv w:val="1"/>
      <w:marLeft w:val="0"/>
      <w:marRight w:val="0"/>
      <w:marTop w:val="0"/>
      <w:marBottom w:val="0"/>
      <w:divBdr>
        <w:top w:val="none" w:sz="0" w:space="0" w:color="auto"/>
        <w:left w:val="none" w:sz="0" w:space="0" w:color="auto"/>
        <w:bottom w:val="none" w:sz="0" w:space="0" w:color="auto"/>
        <w:right w:val="none" w:sz="0" w:space="0" w:color="auto"/>
      </w:divBdr>
    </w:div>
    <w:div w:id="2141991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CAA0C4-55BB-49E5-B401-CBB6DF9D12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308</TotalTime>
  <Pages>14</Pages>
  <Words>3823</Words>
  <Characters>22559</Characters>
  <Application>Microsoft Office Word</Application>
  <DocSecurity>0</DocSecurity>
  <Lines>187</Lines>
  <Paragraphs>52</Paragraphs>
  <ScaleCrop>false</ScaleCrop>
  <HeadingPairs>
    <vt:vector size="2" baseType="variant">
      <vt:variant>
        <vt:lpstr>Název</vt:lpstr>
      </vt:variant>
      <vt:variant>
        <vt:i4>1</vt:i4>
      </vt:variant>
    </vt:vector>
  </HeadingPairs>
  <TitlesOfParts>
    <vt:vector size="1" baseType="lpstr">
      <vt:lpstr>Vypracování nabídky na výběr zhotovitele projektu stavby:</vt:lpstr>
    </vt:vector>
  </TitlesOfParts>
  <Company>ATC</Company>
  <LinksUpToDate>false</LinksUpToDate>
  <CharactersWithSpaces>26330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Vypracování nabídky na výběr zhotovitele projektu stavby:</dc:title>
  <dc:creator>Já</dc:creator>
  <cp:lastModifiedBy>aqc@wo.cz</cp:lastModifiedBy>
  <cp:revision>85</cp:revision>
  <cp:lastPrinted>2022-09-21T08:15:00Z</cp:lastPrinted>
  <dcterms:created xsi:type="dcterms:W3CDTF">2022-10-10T10:44:00Z</dcterms:created>
  <dcterms:modified xsi:type="dcterms:W3CDTF">2023-11-21T17:01:00Z</dcterms:modified>
</cp:coreProperties>
</file>